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EB0" w:rsidRPr="00B60EB0" w:rsidRDefault="00B60EB0" w:rsidP="00B60EB0">
      <w:pPr>
        <w:suppressAutoHyphens/>
        <w:spacing w:after="0" w:line="240" w:lineRule="auto"/>
        <w:jc w:val="right"/>
        <w:rPr>
          <w:rFonts w:ascii="Times New Roman" w:eastAsia="Calibri" w:hAnsi="Times New Roman" w:cs="Arial"/>
          <w:b/>
          <w:sz w:val="24"/>
          <w:szCs w:val="24"/>
          <w:lang w:eastAsia="ar-SA"/>
        </w:rPr>
      </w:pPr>
      <w:r w:rsidRPr="00B60EB0">
        <w:rPr>
          <w:rFonts w:ascii="Times New Roman" w:eastAsia="Calibri" w:hAnsi="Times New Roman" w:cs="Arial"/>
          <w:b/>
          <w:sz w:val="24"/>
          <w:szCs w:val="24"/>
          <w:lang w:eastAsia="ar-SA"/>
        </w:rPr>
        <w:t>ZAŁĄCZNIK</w:t>
      </w:r>
      <w:r w:rsidRPr="00B60EB0">
        <w:rPr>
          <w:rFonts w:ascii="Times New Roman" w:eastAsia="Arial" w:hAnsi="Times New Roman" w:cs="Arial"/>
          <w:b/>
          <w:sz w:val="24"/>
          <w:szCs w:val="24"/>
          <w:lang w:eastAsia="ar-SA"/>
        </w:rPr>
        <w:t xml:space="preserve"> </w:t>
      </w:r>
      <w:r w:rsidRPr="00B60EB0">
        <w:rPr>
          <w:rFonts w:ascii="Times New Roman" w:eastAsia="Calibri" w:hAnsi="Times New Roman" w:cs="Arial"/>
          <w:b/>
          <w:sz w:val="24"/>
          <w:szCs w:val="24"/>
          <w:lang w:eastAsia="ar-SA"/>
        </w:rPr>
        <w:t>Nr</w:t>
      </w:r>
      <w:r w:rsidRPr="00B60EB0">
        <w:rPr>
          <w:rFonts w:ascii="Times New Roman" w:eastAsia="Arial" w:hAnsi="Times New Roman" w:cs="Arial"/>
          <w:b/>
          <w:sz w:val="24"/>
          <w:szCs w:val="24"/>
          <w:lang w:eastAsia="ar-SA"/>
        </w:rPr>
        <w:t xml:space="preserve"> 2</w:t>
      </w:r>
    </w:p>
    <w:p w:rsidR="00B60EB0" w:rsidRPr="00B60EB0" w:rsidRDefault="00B60EB0" w:rsidP="00B60EB0">
      <w:pPr>
        <w:suppressAutoHyphens/>
        <w:spacing w:after="0" w:line="240" w:lineRule="auto"/>
        <w:rPr>
          <w:rFonts w:ascii="Times New Roman" w:eastAsia="Calibri" w:hAnsi="Times New Roman" w:cs="Times New Roman"/>
          <w:sz w:val="24"/>
          <w:szCs w:val="24"/>
          <w:lang w:eastAsia="ar-SA"/>
        </w:rPr>
      </w:pPr>
    </w:p>
    <w:p w:rsidR="00B60EB0" w:rsidRPr="00B60EB0" w:rsidRDefault="00B60EB0" w:rsidP="00B60EB0">
      <w:pPr>
        <w:suppressAutoHyphens/>
        <w:spacing w:after="0" w:line="240" w:lineRule="auto"/>
        <w:jc w:val="center"/>
        <w:rPr>
          <w:rFonts w:ascii="Times New Roman" w:eastAsia="Calibri" w:hAnsi="Times New Roman" w:cs="Arial"/>
          <w:b/>
          <w:sz w:val="28"/>
          <w:szCs w:val="28"/>
          <w:lang w:eastAsia="ar-SA"/>
        </w:rPr>
      </w:pPr>
      <w:r w:rsidRPr="00B60EB0">
        <w:rPr>
          <w:rFonts w:ascii="Times New Roman" w:eastAsia="Calibri" w:hAnsi="Times New Roman" w:cs="Arial"/>
          <w:b/>
          <w:sz w:val="28"/>
          <w:szCs w:val="28"/>
          <w:lang w:eastAsia="ar-SA"/>
        </w:rPr>
        <w:t>TABELA</w:t>
      </w:r>
      <w:r w:rsidRPr="00B60EB0">
        <w:rPr>
          <w:rFonts w:ascii="Times New Roman" w:eastAsia="Arial" w:hAnsi="Times New Roman" w:cs="Arial"/>
          <w:b/>
          <w:sz w:val="28"/>
          <w:szCs w:val="28"/>
          <w:lang w:eastAsia="ar-SA"/>
        </w:rPr>
        <w:t xml:space="preserve"> – </w:t>
      </w:r>
      <w:r w:rsidRPr="00B60EB0">
        <w:rPr>
          <w:rFonts w:ascii="Times New Roman" w:eastAsia="Calibri" w:hAnsi="Times New Roman" w:cs="Arial"/>
          <w:b/>
          <w:sz w:val="28"/>
          <w:szCs w:val="28"/>
          <w:lang w:eastAsia="ar-SA"/>
        </w:rPr>
        <w:t>WYKAZ ASORTYMENTU</w:t>
      </w:r>
    </w:p>
    <w:p w:rsidR="00B60EB0" w:rsidRPr="00B60EB0" w:rsidRDefault="00B60EB0" w:rsidP="00B60EB0">
      <w:pPr>
        <w:suppressAutoHyphens/>
        <w:rPr>
          <w:rFonts w:ascii="Times New Roman" w:eastAsia="Calibri" w:hAnsi="Times New Roman" w:cs="Tahoma"/>
          <w:bCs/>
          <w:sz w:val="24"/>
          <w:szCs w:val="24"/>
          <w:lang w:eastAsia="ar-SA"/>
        </w:rPr>
      </w:pPr>
    </w:p>
    <w:p w:rsidR="00B60EB0" w:rsidRPr="00B60EB0" w:rsidRDefault="00B60EB0" w:rsidP="00B60EB0">
      <w:pPr>
        <w:suppressAutoHyphens/>
        <w:spacing w:line="360" w:lineRule="auto"/>
        <w:jc w:val="center"/>
        <w:rPr>
          <w:rFonts w:ascii="Times New Roman" w:eastAsia="Calibri" w:hAnsi="Times New Roman" w:cs="Tahoma"/>
          <w:bCs/>
          <w:sz w:val="24"/>
          <w:szCs w:val="24"/>
          <w:lang w:eastAsia="ar-SA"/>
        </w:rPr>
      </w:pPr>
      <w:r w:rsidRPr="00B60EB0">
        <w:rPr>
          <w:rFonts w:ascii="Times New Roman" w:eastAsia="Calibri" w:hAnsi="Times New Roman" w:cs="Tahoma"/>
          <w:bCs/>
          <w:sz w:val="24"/>
          <w:szCs w:val="24"/>
          <w:lang w:eastAsia="ar-SA"/>
        </w:rPr>
        <w:t>Nazwa</w:t>
      </w:r>
      <w:r w:rsidRPr="00B60EB0">
        <w:rPr>
          <w:rFonts w:ascii="Times New Roman" w:eastAsia="Tahoma" w:hAnsi="Times New Roman" w:cs="Tahoma"/>
          <w:bCs/>
          <w:sz w:val="24"/>
          <w:szCs w:val="24"/>
          <w:lang w:eastAsia="ar-SA"/>
        </w:rPr>
        <w:t xml:space="preserve"> </w:t>
      </w:r>
      <w:r w:rsidRPr="00B60EB0">
        <w:rPr>
          <w:rFonts w:ascii="Times New Roman" w:eastAsia="Calibri" w:hAnsi="Times New Roman" w:cs="Tahoma"/>
          <w:bCs/>
          <w:sz w:val="24"/>
          <w:szCs w:val="24"/>
          <w:lang w:eastAsia="ar-SA"/>
        </w:rPr>
        <w:t>zadania:</w:t>
      </w:r>
    </w:p>
    <w:p w:rsidR="00B60EB0" w:rsidRPr="000F72C1" w:rsidRDefault="00B60EB0" w:rsidP="00F32DE1">
      <w:pPr>
        <w:suppressAutoHyphens/>
        <w:spacing w:after="0" w:line="360" w:lineRule="auto"/>
        <w:jc w:val="center"/>
        <w:rPr>
          <w:rFonts w:ascii="Times New Roman" w:eastAsia="Arial" w:hAnsi="Times New Roman" w:cs="Arial"/>
          <w:b/>
          <w:sz w:val="24"/>
          <w:szCs w:val="24"/>
          <w:lang w:eastAsia="ar-SA"/>
        </w:rPr>
      </w:pPr>
      <w:r w:rsidRPr="000F72C1">
        <w:rPr>
          <w:rFonts w:ascii="Times New Roman" w:eastAsia="Arial" w:hAnsi="Times New Roman" w:cs="Arial"/>
          <w:b/>
          <w:color w:val="000000"/>
          <w:sz w:val="24"/>
          <w:szCs w:val="24"/>
          <w:lang w:eastAsia="ar-SA"/>
        </w:rPr>
        <w:t xml:space="preserve"> „</w:t>
      </w:r>
      <w:r w:rsidRPr="000F72C1">
        <w:rPr>
          <w:rFonts w:ascii="Times New Roman" w:eastAsia="Arial" w:hAnsi="Times New Roman" w:cs="Times New Roman"/>
          <w:b/>
          <w:color w:val="000000"/>
          <w:sz w:val="24"/>
          <w:szCs w:val="24"/>
          <w:lang w:eastAsia="ar-SA"/>
        </w:rPr>
        <w:t>Sukcesywne</w:t>
      </w:r>
      <w:r w:rsidRPr="000F72C1">
        <w:rPr>
          <w:rFonts w:ascii="Times New Roman" w:eastAsia="Times New Roman" w:hAnsi="Times New Roman" w:cs="Times New Roman"/>
          <w:b/>
          <w:color w:val="000000"/>
          <w:sz w:val="24"/>
          <w:szCs w:val="24"/>
          <w:lang w:eastAsia="ar-SA"/>
        </w:rPr>
        <w:t xml:space="preserve"> </w:t>
      </w:r>
      <w:r w:rsidRPr="000F72C1">
        <w:rPr>
          <w:rFonts w:ascii="Times New Roman" w:eastAsia="Arial" w:hAnsi="Times New Roman" w:cs="Times New Roman"/>
          <w:b/>
          <w:color w:val="000000"/>
          <w:sz w:val="24"/>
          <w:szCs w:val="24"/>
          <w:lang w:eastAsia="ar-SA"/>
        </w:rPr>
        <w:t>dostawy</w:t>
      </w:r>
      <w:r w:rsidRPr="000F72C1">
        <w:rPr>
          <w:rFonts w:ascii="Times New Roman" w:eastAsia="Times New Roman" w:hAnsi="Times New Roman" w:cs="Times New Roman"/>
          <w:b/>
          <w:color w:val="000000"/>
          <w:sz w:val="24"/>
          <w:szCs w:val="24"/>
          <w:lang w:eastAsia="ar-SA"/>
        </w:rPr>
        <w:t xml:space="preserve"> </w:t>
      </w:r>
      <w:r w:rsidR="00985D36" w:rsidRPr="000F72C1">
        <w:rPr>
          <w:rFonts w:ascii="Times New Roman" w:eastAsia="Arial" w:hAnsi="Times New Roman" w:cs="Times New Roman"/>
          <w:b/>
          <w:color w:val="000000"/>
          <w:sz w:val="24"/>
          <w:szCs w:val="24"/>
          <w:lang w:eastAsia="ar-SA"/>
        </w:rPr>
        <w:t xml:space="preserve">pieczywa i wyrobów cukierniczych </w:t>
      </w:r>
      <w:r w:rsidRPr="000F72C1">
        <w:rPr>
          <w:rFonts w:ascii="Times New Roman" w:eastAsia="Arial" w:hAnsi="Times New Roman" w:cs="Times New Roman"/>
          <w:b/>
          <w:color w:val="000000"/>
          <w:sz w:val="24"/>
          <w:szCs w:val="24"/>
          <w:lang w:eastAsia="ar-SA"/>
        </w:rPr>
        <w:t>dla</w:t>
      </w:r>
      <w:r w:rsidRPr="000F72C1">
        <w:rPr>
          <w:rFonts w:ascii="Times New Roman" w:eastAsia="Times New Roman" w:hAnsi="Times New Roman" w:cs="Times New Roman"/>
          <w:b/>
          <w:color w:val="000000"/>
          <w:sz w:val="24"/>
          <w:szCs w:val="24"/>
          <w:lang w:eastAsia="ar-SA"/>
        </w:rPr>
        <w:t xml:space="preserve"> </w:t>
      </w:r>
      <w:r w:rsidRPr="000F72C1">
        <w:rPr>
          <w:rFonts w:ascii="Times New Roman" w:eastAsia="Arial" w:hAnsi="Times New Roman" w:cs="Times New Roman"/>
          <w:b/>
          <w:color w:val="000000"/>
          <w:sz w:val="24"/>
          <w:szCs w:val="24"/>
          <w:lang w:eastAsia="ar-SA"/>
        </w:rPr>
        <w:t>potrzeb</w:t>
      </w:r>
      <w:r w:rsidRPr="000F72C1">
        <w:rPr>
          <w:rFonts w:ascii="Times New Roman" w:eastAsia="Times New Roman" w:hAnsi="Times New Roman" w:cs="Times New Roman"/>
          <w:b/>
          <w:color w:val="000000"/>
          <w:sz w:val="24"/>
          <w:szCs w:val="24"/>
          <w:lang w:eastAsia="ar-SA"/>
        </w:rPr>
        <w:t xml:space="preserve"> </w:t>
      </w:r>
      <w:r w:rsidRPr="000F72C1">
        <w:rPr>
          <w:rFonts w:ascii="Times New Roman" w:eastAsia="Calibri" w:hAnsi="Times New Roman" w:cs="Times New Roman"/>
          <w:b/>
          <w:bCs/>
          <w:sz w:val="24"/>
          <w:szCs w:val="24"/>
          <w:lang w:eastAsia="ar-SA"/>
        </w:rPr>
        <w:t>Młodzieżowego Ośrodka Wychowawczego „Dom na Szlaku” im. gen. T.</w:t>
      </w:r>
      <w:r w:rsidR="002631E6">
        <w:rPr>
          <w:rFonts w:ascii="Times New Roman" w:eastAsia="Calibri" w:hAnsi="Times New Roman" w:cs="Times New Roman"/>
          <w:b/>
          <w:bCs/>
          <w:sz w:val="24"/>
          <w:szCs w:val="24"/>
          <w:lang w:eastAsia="ar-SA"/>
        </w:rPr>
        <w:t xml:space="preserve"> </w:t>
      </w:r>
      <w:r w:rsidRPr="000F72C1">
        <w:rPr>
          <w:rFonts w:ascii="Times New Roman" w:eastAsia="Calibri" w:hAnsi="Times New Roman" w:cs="Times New Roman"/>
          <w:b/>
          <w:bCs/>
          <w:sz w:val="24"/>
          <w:szCs w:val="24"/>
          <w:lang w:eastAsia="ar-SA"/>
        </w:rPr>
        <w:t>Kutrzeby w Załuskowie</w:t>
      </w:r>
      <w:r w:rsidR="00F32DE1">
        <w:rPr>
          <w:rFonts w:ascii="Times New Roman" w:eastAsia="Calibri" w:hAnsi="Times New Roman" w:cs="Times New Roman"/>
          <w:b/>
          <w:bCs/>
          <w:sz w:val="24"/>
          <w:szCs w:val="24"/>
          <w:lang w:eastAsia="ar-SA"/>
        </w:rPr>
        <w:br/>
      </w:r>
      <w:r w:rsidRPr="000F72C1">
        <w:rPr>
          <w:rFonts w:ascii="Times New Roman" w:eastAsia="Calibri" w:hAnsi="Times New Roman" w:cs="Times New Roman"/>
          <w:b/>
          <w:bCs/>
          <w:sz w:val="24"/>
          <w:szCs w:val="24"/>
          <w:lang w:eastAsia="ar-SA"/>
        </w:rPr>
        <w:t xml:space="preserve">  </w:t>
      </w:r>
      <w:r w:rsidRPr="000F72C1">
        <w:rPr>
          <w:rFonts w:ascii="Times New Roman" w:eastAsia="Arial" w:hAnsi="Times New Roman" w:cs="Times New Roman"/>
          <w:b/>
          <w:color w:val="000000"/>
          <w:sz w:val="24"/>
          <w:szCs w:val="24"/>
          <w:lang w:eastAsia="ar-SA"/>
        </w:rPr>
        <w:t>do</w:t>
      </w:r>
      <w:r w:rsidRPr="000F72C1">
        <w:rPr>
          <w:rFonts w:ascii="Times New Roman" w:eastAsia="Times New Roman" w:hAnsi="Times New Roman" w:cs="Times New Roman"/>
          <w:b/>
          <w:color w:val="000000"/>
          <w:sz w:val="24"/>
          <w:szCs w:val="24"/>
          <w:lang w:eastAsia="ar-SA"/>
        </w:rPr>
        <w:t xml:space="preserve"> </w:t>
      </w:r>
      <w:r w:rsidRPr="000F72C1">
        <w:rPr>
          <w:rFonts w:ascii="Times New Roman" w:eastAsia="Arial" w:hAnsi="Times New Roman" w:cs="Times New Roman"/>
          <w:b/>
          <w:color w:val="000000"/>
          <w:sz w:val="24"/>
          <w:szCs w:val="24"/>
          <w:lang w:eastAsia="ar-SA"/>
        </w:rPr>
        <w:t>dnia</w:t>
      </w:r>
      <w:r w:rsidRPr="000F72C1">
        <w:rPr>
          <w:rFonts w:ascii="Times New Roman" w:eastAsia="Times New Roman" w:hAnsi="Times New Roman" w:cs="Times New Roman"/>
          <w:b/>
          <w:color w:val="000000"/>
          <w:sz w:val="24"/>
          <w:szCs w:val="24"/>
          <w:lang w:eastAsia="ar-SA"/>
        </w:rPr>
        <w:t xml:space="preserve"> </w:t>
      </w:r>
      <w:r w:rsidRPr="000F72C1">
        <w:rPr>
          <w:rFonts w:ascii="Times New Roman" w:eastAsia="Arial" w:hAnsi="Times New Roman" w:cs="Times New Roman"/>
          <w:b/>
          <w:color w:val="000000"/>
          <w:sz w:val="24"/>
          <w:szCs w:val="24"/>
          <w:lang w:eastAsia="ar-SA"/>
        </w:rPr>
        <w:t>31</w:t>
      </w:r>
      <w:r w:rsidRPr="000F72C1">
        <w:rPr>
          <w:rFonts w:ascii="Times New Roman" w:eastAsia="Times New Roman" w:hAnsi="Times New Roman" w:cs="Times New Roman"/>
          <w:b/>
          <w:color w:val="000000"/>
          <w:sz w:val="24"/>
          <w:szCs w:val="24"/>
          <w:lang w:eastAsia="ar-SA"/>
        </w:rPr>
        <w:t xml:space="preserve"> </w:t>
      </w:r>
      <w:r w:rsidRPr="000F72C1">
        <w:rPr>
          <w:rFonts w:ascii="Times New Roman" w:eastAsia="Arial" w:hAnsi="Times New Roman" w:cs="Times New Roman"/>
          <w:b/>
          <w:color w:val="000000"/>
          <w:sz w:val="24"/>
          <w:szCs w:val="24"/>
          <w:lang w:eastAsia="ar-SA"/>
        </w:rPr>
        <w:t>grudnia</w:t>
      </w:r>
      <w:r w:rsidRPr="000F72C1">
        <w:rPr>
          <w:rFonts w:ascii="Times New Roman" w:eastAsia="Times New Roman" w:hAnsi="Times New Roman" w:cs="Times New Roman"/>
          <w:b/>
          <w:color w:val="000000"/>
          <w:sz w:val="24"/>
          <w:szCs w:val="24"/>
          <w:lang w:eastAsia="ar-SA"/>
        </w:rPr>
        <w:t xml:space="preserve"> </w:t>
      </w:r>
      <w:r w:rsidRPr="000F72C1">
        <w:rPr>
          <w:rFonts w:ascii="Times New Roman" w:eastAsia="Arial" w:hAnsi="Times New Roman" w:cs="Times New Roman"/>
          <w:b/>
          <w:color w:val="000000"/>
          <w:sz w:val="24"/>
          <w:szCs w:val="24"/>
          <w:lang w:eastAsia="ar-SA"/>
        </w:rPr>
        <w:t>202</w:t>
      </w:r>
      <w:r w:rsidR="00404AB4">
        <w:rPr>
          <w:rFonts w:ascii="Times New Roman" w:eastAsia="Arial" w:hAnsi="Times New Roman" w:cs="Times New Roman"/>
          <w:b/>
          <w:color w:val="000000"/>
          <w:sz w:val="24"/>
          <w:szCs w:val="24"/>
          <w:lang w:eastAsia="ar-SA"/>
        </w:rPr>
        <w:t>6</w:t>
      </w:r>
      <w:r w:rsidRPr="000F72C1">
        <w:rPr>
          <w:rFonts w:ascii="Times New Roman" w:eastAsia="Times New Roman" w:hAnsi="Times New Roman" w:cs="Times New Roman"/>
          <w:b/>
          <w:color w:val="000000"/>
          <w:sz w:val="24"/>
          <w:szCs w:val="24"/>
          <w:lang w:eastAsia="ar-SA"/>
        </w:rPr>
        <w:t xml:space="preserve"> </w:t>
      </w:r>
      <w:r w:rsidRPr="000F72C1">
        <w:rPr>
          <w:rFonts w:ascii="Times New Roman" w:eastAsia="Arial" w:hAnsi="Times New Roman" w:cs="Times New Roman"/>
          <w:b/>
          <w:color w:val="000000"/>
          <w:sz w:val="24"/>
          <w:szCs w:val="24"/>
          <w:lang w:eastAsia="ar-SA"/>
        </w:rPr>
        <w:t>roku</w:t>
      </w:r>
      <w:r w:rsidR="00DE14A2">
        <w:rPr>
          <w:rFonts w:ascii="Times New Roman" w:eastAsia="Times New Roman" w:hAnsi="Times New Roman" w:cs="Times New Roman"/>
          <w:b/>
          <w:color w:val="000000"/>
          <w:sz w:val="24"/>
          <w:szCs w:val="24"/>
          <w:lang w:eastAsia="ar-SA"/>
        </w:rPr>
        <w:t>.</w:t>
      </w:r>
      <w:r w:rsidR="00404AB4" w:rsidRPr="00404AB4">
        <w:rPr>
          <w:rFonts w:ascii="Garamond" w:eastAsia="Times New Roman" w:hAnsi="Garamond" w:cs="Calibri"/>
          <w:b/>
          <w:i/>
          <w:sz w:val="24"/>
          <w:szCs w:val="24"/>
          <w:lang w:eastAsia="pl-PL"/>
        </w:rPr>
        <w:t xml:space="preserve"> </w:t>
      </w:r>
      <w:r w:rsidR="00404AB4">
        <w:rPr>
          <w:rFonts w:ascii="Garamond" w:eastAsia="Times New Roman" w:hAnsi="Garamond" w:cs="Calibri"/>
          <w:b/>
          <w:i/>
          <w:sz w:val="24"/>
          <w:szCs w:val="24"/>
          <w:lang w:eastAsia="pl-PL"/>
        </w:rPr>
        <w:t>(CPV: 15.81.00.00-9)</w:t>
      </w:r>
      <w:r w:rsidR="00DE14A2">
        <w:rPr>
          <w:rFonts w:ascii="Times New Roman" w:eastAsia="Times New Roman" w:hAnsi="Times New Roman" w:cs="Times New Roman"/>
          <w:b/>
          <w:color w:val="000000"/>
          <w:sz w:val="24"/>
          <w:szCs w:val="24"/>
          <w:lang w:eastAsia="ar-SA"/>
        </w:rPr>
        <w:t>”</w:t>
      </w:r>
      <w:r w:rsidRPr="000F72C1">
        <w:rPr>
          <w:rFonts w:ascii="Times New Roman" w:eastAsia="Arial" w:hAnsi="Times New Roman" w:cs="Arial"/>
          <w:b/>
          <w:sz w:val="24"/>
          <w:szCs w:val="24"/>
          <w:lang w:eastAsia="ar-SA"/>
        </w:rPr>
        <w:t xml:space="preserve"> </w:t>
      </w:r>
    </w:p>
    <w:p w:rsidR="00B60EB0" w:rsidRPr="00B60EB0" w:rsidRDefault="00B60EB0" w:rsidP="00B60EB0">
      <w:pPr>
        <w:suppressAutoHyphens/>
        <w:spacing w:after="0" w:line="240" w:lineRule="auto"/>
        <w:jc w:val="both"/>
        <w:rPr>
          <w:rFonts w:ascii="Times New Roman" w:eastAsia="Calibri" w:hAnsi="Times New Roman" w:cs="Times New Roman"/>
          <w:sz w:val="24"/>
          <w:szCs w:val="24"/>
          <w:lang w:eastAsia="ar-SA"/>
        </w:rPr>
      </w:pPr>
    </w:p>
    <w:p w:rsidR="00B60EB0" w:rsidRPr="00B60EB0" w:rsidRDefault="00B60EB0" w:rsidP="00B60EB0">
      <w:pPr>
        <w:suppressAutoHyphens/>
        <w:spacing w:after="0" w:line="240" w:lineRule="auto"/>
        <w:jc w:val="both"/>
        <w:rPr>
          <w:rFonts w:ascii="Times New Roman" w:eastAsia="Calibri" w:hAnsi="Times New Roman" w:cs="Arial"/>
          <w:bCs/>
          <w:sz w:val="24"/>
          <w:szCs w:val="24"/>
          <w:lang w:eastAsia="ar-SA"/>
        </w:rPr>
      </w:pPr>
      <w:r w:rsidRPr="00B60EB0">
        <w:rPr>
          <w:rFonts w:ascii="Times New Roman" w:eastAsia="Calibri" w:hAnsi="Times New Roman" w:cs="Arial"/>
          <w:bCs/>
          <w:sz w:val="24"/>
          <w:szCs w:val="24"/>
          <w:lang w:eastAsia="ar-SA"/>
        </w:rPr>
        <w:t>Nazwa</w:t>
      </w:r>
      <w:r w:rsidRPr="00B60EB0">
        <w:rPr>
          <w:rFonts w:ascii="Times New Roman" w:eastAsia="Arial" w:hAnsi="Times New Roman" w:cs="Arial"/>
          <w:bCs/>
          <w:sz w:val="24"/>
          <w:szCs w:val="24"/>
          <w:lang w:eastAsia="ar-SA"/>
        </w:rPr>
        <w:t xml:space="preserve"> </w:t>
      </w:r>
      <w:r w:rsidRPr="00B60EB0">
        <w:rPr>
          <w:rFonts w:ascii="Times New Roman" w:eastAsia="Calibri" w:hAnsi="Times New Roman" w:cs="Arial"/>
          <w:bCs/>
          <w:sz w:val="24"/>
          <w:szCs w:val="24"/>
          <w:lang w:eastAsia="ar-SA"/>
        </w:rPr>
        <w:t>i</w:t>
      </w:r>
      <w:r w:rsidRPr="00B60EB0">
        <w:rPr>
          <w:rFonts w:ascii="Times New Roman" w:eastAsia="Arial" w:hAnsi="Times New Roman" w:cs="Arial"/>
          <w:bCs/>
          <w:sz w:val="24"/>
          <w:szCs w:val="24"/>
          <w:lang w:eastAsia="ar-SA"/>
        </w:rPr>
        <w:t xml:space="preserve"> </w:t>
      </w:r>
      <w:r w:rsidRPr="00B60EB0">
        <w:rPr>
          <w:rFonts w:ascii="Times New Roman" w:eastAsia="Calibri" w:hAnsi="Times New Roman" w:cs="Arial"/>
          <w:bCs/>
          <w:sz w:val="24"/>
          <w:szCs w:val="24"/>
          <w:lang w:eastAsia="ar-SA"/>
        </w:rPr>
        <w:t>adres</w:t>
      </w:r>
      <w:r w:rsidRPr="00B60EB0">
        <w:rPr>
          <w:rFonts w:ascii="Times New Roman" w:eastAsia="Arial" w:hAnsi="Times New Roman" w:cs="Arial"/>
          <w:bCs/>
          <w:sz w:val="24"/>
          <w:szCs w:val="24"/>
          <w:lang w:eastAsia="ar-SA"/>
        </w:rPr>
        <w:t xml:space="preserve"> </w:t>
      </w:r>
      <w:r w:rsidRPr="00B60EB0">
        <w:rPr>
          <w:rFonts w:ascii="Times New Roman" w:eastAsia="Calibri" w:hAnsi="Times New Roman" w:cs="Arial"/>
          <w:bCs/>
          <w:sz w:val="24"/>
          <w:szCs w:val="24"/>
          <w:lang w:eastAsia="ar-SA"/>
        </w:rPr>
        <w:t>Wykonawcy:</w:t>
      </w:r>
    </w:p>
    <w:p w:rsidR="00B60EB0" w:rsidRPr="00B60EB0" w:rsidRDefault="00B60EB0" w:rsidP="00B60EB0">
      <w:pPr>
        <w:suppressAutoHyphens/>
        <w:spacing w:after="0" w:line="240" w:lineRule="auto"/>
        <w:rPr>
          <w:rFonts w:ascii="Times New Roman" w:eastAsia="Calibri" w:hAnsi="Times New Roman" w:cs="Arial"/>
          <w:bCs/>
          <w:sz w:val="24"/>
          <w:szCs w:val="24"/>
          <w:lang w:eastAsia="ar-SA"/>
        </w:rPr>
      </w:pPr>
    </w:p>
    <w:p w:rsidR="00B60EB0" w:rsidRPr="00B60EB0" w:rsidRDefault="00B60EB0" w:rsidP="00B60EB0">
      <w:pPr>
        <w:suppressAutoHyphens/>
        <w:spacing w:after="0" w:line="240" w:lineRule="auto"/>
        <w:rPr>
          <w:rFonts w:ascii="Times New Roman" w:eastAsia="Calibri" w:hAnsi="Times New Roman" w:cs="Arial"/>
          <w:bCs/>
          <w:sz w:val="24"/>
          <w:szCs w:val="24"/>
          <w:lang w:eastAsia="ar-SA"/>
        </w:rPr>
      </w:pPr>
    </w:p>
    <w:p w:rsidR="00B60EB0" w:rsidRPr="000F72C1" w:rsidRDefault="00B60EB0" w:rsidP="00B60EB0">
      <w:pPr>
        <w:suppressAutoHyphens/>
        <w:spacing w:after="0" w:line="240" w:lineRule="auto"/>
        <w:jc w:val="center"/>
        <w:rPr>
          <w:rFonts w:ascii="Times New Roman" w:eastAsia="Arial" w:hAnsi="Times New Roman" w:cs="Arial"/>
          <w:bCs/>
          <w:sz w:val="24"/>
          <w:szCs w:val="24"/>
          <w:lang w:eastAsia="ar-SA"/>
        </w:rPr>
      </w:pPr>
      <w:r w:rsidRPr="000F72C1">
        <w:rPr>
          <w:rFonts w:ascii="Times New Roman" w:eastAsia="Arial" w:hAnsi="Times New Roman" w:cs="Arial"/>
          <w:bCs/>
          <w:sz w:val="24"/>
          <w:szCs w:val="24"/>
          <w:lang w:eastAsia="ar-SA"/>
        </w:rPr>
        <w:t>..............................................................................................................................</w:t>
      </w:r>
      <w:r w:rsidR="000F72C1" w:rsidRPr="000F72C1">
        <w:rPr>
          <w:rFonts w:ascii="Times New Roman" w:eastAsia="Arial" w:hAnsi="Times New Roman" w:cs="Arial"/>
          <w:bCs/>
          <w:sz w:val="24"/>
          <w:szCs w:val="24"/>
          <w:lang w:eastAsia="ar-SA"/>
        </w:rPr>
        <w:t>.........................</w:t>
      </w:r>
    </w:p>
    <w:p w:rsidR="00B60EB0" w:rsidRPr="00B60EB0" w:rsidRDefault="00B60EB0" w:rsidP="00B60EB0">
      <w:pPr>
        <w:suppressAutoHyphens/>
        <w:spacing w:before="120" w:after="0" w:line="240" w:lineRule="auto"/>
        <w:rPr>
          <w:rFonts w:ascii="Times New Roman" w:eastAsia="Calibri" w:hAnsi="Times New Roman" w:cs="Arial"/>
          <w:b/>
          <w:sz w:val="24"/>
          <w:szCs w:val="24"/>
          <w:u w:val="single"/>
          <w:lang w:eastAsia="ar-SA"/>
        </w:rPr>
      </w:pPr>
    </w:p>
    <w:p w:rsidR="00B60EB0" w:rsidRPr="00B60EB0" w:rsidRDefault="00B60EB0" w:rsidP="00B60EB0">
      <w:pPr>
        <w:suppressAutoHyphens/>
        <w:spacing w:after="0" w:line="240" w:lineRule="auto"/>
        <w:rPr>
          <w:rFonts w:ascii="Times New Roman" w:eastAsia="Calibri" w:hAnsi="Times New Roman" w:cs="Arial"/>
          <w:b/>
          <w:sz w:val="24"/>
          <w:szCs w:val="24"/>
          <w:lang w:eastAsia="ar-SA"/>
        </w:rPr>
      </w:pPr>
    </w:p>
    <w:tbl>
      <w:tblPr>
        <w:tblW w:w="9859" w:type="dxa"/>
        <w:tblInd w:w="-165" w:type="dxa"/>
        <w:tblLayout w:type="fixed"/>
        <w:tblCellMar>
          <w:left w:w="0" w:type="dxa"/>
          <w:right w:w="0" w:type="dxa"/>
        </w:tblCellMar>
        <w:tblLook w:val="0000" w:firstRow="0" w:lastRow="0" w:firstColumn="0" w:lastColumn="0" w:noHBand="0" w:noVBand="0"/>
      </w:tblPr>
      <w:tblGrid>
        <w:gridCol w:w="765"/>
        <w:gridCol w:w="3445"/>
        <w:gridCol w:w="931"/>
        <w:gridCol w:w="884"/>
        <w:gridCol w:w="1437"/>
        <w:gridCol w:w="2397"/>
      </w:tblGrid>
      <w:tr w:rsidR="00B60EB0" w:rsidRPr="00B60EB0" w:rsidTr="00FD3F7A">
        <w:trPr>
          <w:trHeight w:val="230"/>
        </w:trPr>
        <w:tc>
          <w:tcPr>
            <w:tcW w:w="765"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b/>
                <w:bCs/>
                <w:sz w:val="24"/>
                <w:szCs w:val="24"/>
                <w:lang w:eastAsia="ar-SA"/>
              </w:rPr>
            </w:pPr>
            <w:proofErr w:type="spellStart"/>
            <w:r w:rsidRPr="00B60EB0">
              <w:rPr>
                <w:rFonts w:ascii="Times New Roman" w:eastAsia="Calibri" w:hAnsi="Times New Roman" w:cs="Arial"/>
                <w:b/>
                <w:bCs/>
                <w:sz w:val="24"/>
                <w:szCs w:val="24"/>
                <w:lang w:eastAsia="ar-SA"/>
              </w:rPr>
              <w:t>Lp</w:t>
            </w:r>
            <w:proofErr w:type="spellEnd"/>
          </w:p>
        </w:tc>
        <w:tc>
          <w:tcPr>
            <w:tcW w:w="3445"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b/>
                <w:bCs/>
                <w:sz w:val="24"/>
                <w:szCs w:val="24"/>
                <w:lang w:eastAsia="ar-SA"/>
              </w:rPr>
            </w:pPr>
            <w:r w:rsidRPr="00B60EB0">
              <w:rPr>
                <w:rFonts w:ascii="Times New Roman" w:eastAsia="Calibri" w:hAnsi="Times New Roman" w:cs="Arial"/>
                <w:b/>
                <w:bCs/>
                <w:sz w:val="24"/>
                <w:szCs w:val="24"/>
                <w:lang w:eastAsia="ar-SA"/>
              </w:rPr>
              <w:t>Nazwa</w:t>
            </w:r>
            <w:r w:rsidRPr="00B60EB0">
              <w:rPr>
                <w:rFonts w:ascii="Times New Roman" w:eastAsia="Arial" w:hAnsi="Times New Roman" w:cs="Arial"/>
                <w:b/>
                <w:bCs/>
                <w:sz w:val="24"/>
                <w:szCs w:val="24"/>
                <w:lang w:eastAsia="ar-SA"/>
              </w:rPr>
              <w:t xml:space="preserve"> </w:t>
            </w:r>
            <w:r w:rsidRPr="00B60EB0">
              <w:rPr>
                <w:rFonts w:ascii="Times New Roman" w:eastAsia="Calibri" w:hAnsi="Times New Roman" w:cs="Arial"/>
                <w:b/>
                <w:bCs/>
                <w:sz w:val="24"/>
                <w:szCs w:val="24"/>
                <w:lang w:eastAsia="ar-SA"/>
              </w:rPr>
              <w:t>towaru</w:t>
            </w:r>
          </w:p>
        </w:tc>
        <w:tc>
          <w:tcPr>
            <w:tcW w:w="931"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b/>
                <w:bCs/>
                <w:sz w:val="24"/>
                <w:szCs w:val="24"/>
                <w:lang w:eastAsia="ar-SA"/>
              </w:rPr>
            </w:pPr>
            <w:r w:rsidRPr="00B60EB0">
              <w:rPr>
                <w:rFonts w:ascii="Times New Roman" w:eastAsia="Calibri" w:hAnsi="Times New Roman" w:cs="Arial"/>
                <w:b/>
                <w:bCs/>
                <w:sz w:val="24"/>
                <w:szCs w:val="24"/>
                <w:lang w:eastAsia="ar-SA"/>
              </w:rPr>
              <w:t>Jedn.</w:t>
            </w:r>
            <w:r w:rsidRPr="00B60EB0">
              <w:rPr>
                <w:rFonts w:ascii="Times New Roman" w:eastAsia="Arial" w:hAnsi="Times New Roman" w:cs="Arial"/>
                <w:b/>
                <w:bCs/>
                <w:sz w:val="24"/>
                <w:szCs w:val="24"/>
                <w:lang w:eastAsia="ar-SA"/>
              </w:rPr>
              <w:t xml:space="preserve"> </w:t>
            </w:r>
            <w:r w:rsidRPr="00B60EB0">
              <w:rPr>
                <w:rFonts w:ascii="Times New Roman" w:eastAsia="Calibri" w:hAnsi="Times New Roman" w:cs="Arial"/>
                <w:b/>
                <w:bCs/>
                <w:sz w:val="24"/>
                <w:szCs w:val="24"/>
                <w:lang w:eastAsia="ar-SA"/>
              </w:rPr>
              <w:t>miary</w:t>
            </w:r>
          </w:p>
        </w:tc>
        <w:tc>
          <w:tcPr>
            <w:tcW w:w="884"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b/>
                <w:bCs/>
                <w:sz w:val="24"/>
                <w:szCs w:val="24"/>
                <w:lang w:eastAsia="ar-SA"/>
              </w:rPr>
            </w:pPr>
            <w:r w:rsidRPr="00B60EB0">
              <w:rPr>
                <w:rFonts w:ascii="Times New Roman" w:eastAsia="Calibri" w:hAnsi="Times New Roman" w:cs="Arial"/>
                <w:b/>
                <w:bCs/>
                <w:sz w:val="24"/>
                <w:szCs w:val="24"/>
                <w:lang w:eastAsia="ar-SA"/>
              </w:rPr>
              <w:t>Max.</w:t>
            </w:r>
            <w:r w:rsidRPr="00B60EB0">
              <w:rPr>
                <w:rFonts w:ascii="Times New Roman" w:eastAsia="Arial" w:hAnsi="Times New Roman" w:cs="Arial"/>
                <w:b/>
                <w:bCs/>
                <w:sz w:val="24"/>
                <w:szCs w:val="24"/>
                <w:lang w:eastAsia="ar-SA"/>
              </w:rPr>
              <w:t xml:space="preserve"> </w:t>
            </w:r>
            <w:r w:rsidRPr="00B60EB0">
              <w:rPr>
                <w:rFonts w:ascii="Times New Roman" w:eastAsia="Calibri" w:hAnsi="Times New Roman" w:cs="Arial"/>
                <w:b/>
                <w:bCs/>
                <w:sz w:val="24"/>
                <w:szCs w:val="24"/>
                <w:lang w:eastAsia="ar-SA"/>
              </w:rPr>
              <w:t>ilość</w:t>
            </w:r>
          </w:p>
        </w:tc>
        <w:tc>
          <w:tcPr>
            <w:tcW w:w="1437"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b/>
                <w:bCs/>
                <w:sz w:val="24"/>
                <w:szCs w:val="24"/>
                <w:lang w:eastAsia="ar-SA"/>
              </w:rPr>
            </w:pPr>
            <w:r w:rsidRPr="00B60EB0">
              <w:rPr>
                <w:rFonts w:ascii="Times New Roman" w:eastAsia="Calibri" w:hAnsi="Times New Roman" w:cs="Arial"/>
                <w:b/>
                <w:bCs/>
                <w:sz w:val="24"/>
                <w:szCs w:val="24"/>
                <w:lang w:eastAsia="ar-SA"/>
              </w:rPr>
              <w:t>Cena</w:t>
            </w:r>
            <w:r w:rsidRPr="00B60EB0">
              <w:rPr>
                <w:rFonts w:ascii="Times New Roman" w:eastAsia="Arial" w:hAnsi="Times New Roman" w:cs="Arial"/>
                <w:b/>
                <w:bCs/>
                <w:sz w:val="24"/>
                <w:szCs w:val="24"/>
                <w:lang w:eastAsia="ar-SA"/>
              </w:rPr>
              <w:t xml:space="preserve"> </w:t>
            </w:r>
            <w:r w:rsidRPr="00B60EB0">
              <w:rPr>
                <w:rFonts w:ascii="Times New Roman" w:eastAsia="Calibri" w:hAnsi="Times New Roman" w:cs="Arial"/>
                <w:b/>
                <w:bCs/>
                <w:sz w:val="24"/>
                <w:szCs w:val="24"/>
                <w:lang w:eastAsia="ar-SA"/>
              </w:rPr>
              <w:t>jednostkowa</w:t>
            </w:r>
            <w:r w:rsidRPr="00B60EB0">
              <w:rPr>
                <w:rFonts w:ascii="Times New Roman" w:eastAsia="Arial" w:hAnsi="Times New Roman" w:cs="Arial"/>
                <w:b/>
                <w:bCs/>
                <w:sz w:val="24"/>
                <w:szCs w:val="24"/>
                <w:lang w:eastAsia="ar-SA"/>
              </w:rPr>
              <w:t xml:space="preserve"> </w:t>
            </w:r>
            <w:r w:rsidRPr="00B60EB0">
              <w:rPr>
                <w:rFonts w:ascii="Times New Roman" w:eastAsia="Calibri" w:hAnsi="Times New Roman" w:cs="Arial"/>
                <w:b/>
                <w:bCs/>
                <w:sz w:val="24"/>
                <w:szCs w:val="24"/>
                <w:lang w:eastAsia="ar-SA"/>
              </w:rPr>
              <w:t>brutto</w:t>
            </w:r>
          </w:p>
        </w:tc>
        <w:tc>
          <w:tcPr>
            <w:tcW w:w="2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Arial" w:hAnsi="Times New Roman" w:cs="Arial"/>
                <w:b/>
                <w:bCs/>
                <w:sz w:val="24"/>
                <w:szCs w:val="24"/>
                <w:lang w:eastAsia="ar-SA"/>
              </w:rPr>
            </w:pPr>
            <w:r w:rsidRPr="00B60EB0">
              <w:rPr>
                <w:rFonts w:ascii="Times New Roman" w:eastAsia="Calibri" w:hAnsi="Times New Roman" w:cs="Arial"/>
                <w:b/>
                <w:bCs/>
                <w:sz w:val="24"/>
                <w:szCs w:val="24"/>
                <w:lang w:eastAsia="ar-SA"/>
              </w:rPr>
              <w:t>Wartość</w:t>
            </w:r>
            <w:r w:rsidRPr="00B60EB0">
              <w:rPr>
                <w:rFonts w:ascii="Times New Roman" w:eastAsia="Arial" w:hAnsi="Times New Roman" w:cs="Arial"/>
                <w:b/>
                <w:bCs/>
                <w:sz w:val="24"/>
                <w:szCs w:val="24"/>
                <w:lang w:eastAsia="ar-SA"/>
              </w:rPr>
              <w:t xml:space="preserve"> </w:t>
            </w:r>
            <w:r w:rsidRPr="00B60EB0">
              <w:rPr>
                <w:rFonts w:ascii="Times New Roman" w:eastAsia="Calibri" w:hAnsi="Times New Roman" w:cs="Arial"/>
                <w:b/>
                <w:bCs/>
                <w:sz w:val="24"/>
                <w:szCs w:val="24"/>
                <w:lang w:eastAsia="ar-SA"/>
              </w:rPr>
              <w:t>brutto</w:t>
            </w:r>
            <w:r w:rsidRPr="00B60EB0">
              <w:rPr>
                <w:rFonts w:ascii="Times New Roman" w:eastAsia="Arial" w:hAnsi="Times New Roman" w:cs="Arial"/>
                <w:b/>
                <w:bCs/>
                <w:sz w:val="24"/>
                <w:szCs w:val="24"/>
                <w:lang w:eastAsia="ar-SA"/>
              </w:rPr>
              <w:t xml:space="preserve"> </w:t>
            </w:r>
          </w:p>
          <w:p w:rsidR="00B60EB0" w:rsidRPr="00B60EB0" w:rsidRDefault="00B60EB0" w:rsidP="00B60EB0">
            <w:pPr>
              <w:suppressAutoHyphens/>
              <w:snapToGrid w:val="0"/>
              <w:jc w:val="center"/>
              <w:rPr>
                <w:rFonts w:ascii="Times New Roman" w:eastAsia="Calibri" w:hAnsi="Times New Roman" w:cs="Arial"/>
                <w:b/>
                <w:bCs/>
                <w:sz w:val="24"/>
                <w:szCs w:val="24"/>
                <w:lang w:eastAsia="ar-SA"/>
              </w:rPr>
            </w:pPr>
            <w:r w:rsidRPr="00B60EB0">
              <w:rPr>
                <w:rFonts w:ascii="Times New Roman" w:eastAsia="Arial" w:hAnsi="Times New Roman" w:cs="Arial"/>
                <w:b/>
                <w:bCs/>
                <w:sz w:val="24"/>
                <w:szCs w:val="24"/>
                <w:lang w:eastAsia="ar-SA"/>
              </w:rPr>
              <w:t xml:space="preserve"> </w:t>
            </w:r>
            <w:r w:rsidRPr="00B60EB0">
              <w:rPr>
                <w:rFonts w:ascii="Times New Roman" w:eastAsia="Calibri" w:hAnsi="Times New Roman" w:cs="Arial"/>
                <w:b/>
                <w:bCs/>
                <w:sz w:val="24"/>
                <w:szCs w:val="24"/>
                <w:lang w:eastAsia="ar-SA"/>
              </w:rPr>
              <w:t>=</w:t>
            </w:r>
            <w:r w:rsidRPr="00B60EB0">
              <w:rPr>
                <w:rFonts w:ascii="Times New Roman" w:eastAsia="Arial" w:hAnsi="Times New Roman" w:cs="Arial"/>
                <w:b/>
                <w:bCs/>
                <w:sz w:val="24"/>
                <w:szCs w:val="24"/>
                <w:lang w:eastAsia="ar-SA"/>
              </w:rPr>
              <w:t xml:space="preserve"> </w:t>
            </w:r>
            <w:r w:rsidRPr="00B60EB0">
              <w:rPr>
                <w:rFonts w:ascii="Times New Roman" w:eastAsia="Calibri" w:hAnsi="Times New Roman" w:cs="Arial"/>
                <w:b/>
                <w:bCs/>
                <w:sz w:val="24"/>
                <w:szCs w:val="24"/>
                <w:lang w:eastAsia="ar-SA"/>
              </w:rPr>
              <w:t>kol.</w:t>
            </w:r>
            <w:r w:rsidRPr="00B60EB0">
              <w:rPr>
                <w:rFonts w:ascii="Times New Roman" w:eastAsia="Arial" w:hAnsi="Times New Roman" w:cs="Arial"/>
                <w:b/>
                <w:bCs/>
                <w:sz w:val="24"/>
                <w:szCs w:val="24"/>
                <w:lang w:eastAsia="ar-SA"/>
              </w:rPr>
              <w:t xml:space="preserve"> </w:t>
            </w:r>
            <w:r w:rsidRPr="00B60EB0">
              <w:rPr>
                <w:rFonts w:ascii="Times New Roman" w:eastAsia="Calibri" w:hAnsi="Times New Roman" w:cs="Arial"/>
                <w:b/>
                <w:bCs/>
                <w:sz w:val="24"/>
                <w:szCs w:val="24"/>
                <w:lang w:eastAsia="ar-SA"/>
              </w:rPr>
              <w:t>4</w:t>
            </w:r>
            <w:r w:rsidRPr="00B60EB0">
              <w:rPr>
                <w:rFonts w:ascii="Times New Roman" w:eastAsia="Arial" w:hAnsi="Times New Roman" w:cs="Arial"/>
                <w:b/>
                <w:bCs/>
                <w:sz w:val="24"/>
                <w:szCs w:val="24"/>
                <w:lang w:eastAsia="ar-SA"/>
              </w:rPr>
              <w:t xml:space="preserve"> </w:t>
            </w:r>
            <w:r w:rsidRPr="00B60EB0">
              <w:rPr>
                <w:rFonts w:ascii="Times New Roman" w:eastAsia="Calibri" w:hAnsi="Times New Roman" w:cs="Arial"/>
                <w:b/>
                <w:bCs/>
                <w:sz w:val="24"/>
                <w:szCs w:val="24"/>
                <w:lang w:eastAsia="ar-SA"/>
              </w:rPr>
              <w:t>x</w:t>
            </w:r>
            <w:r w:rsidRPr="00B60EB0">
              <w:rPr>
                <w:rFonts w:ascii="Times New Roman" w:eastAsia="Arial" w:hAnsi="Times New Roman" w:cs="Arial"/>
                <w:b/>
                <w:bCs/>
                <w:sz w:val="24"/>
                <w:szCs w:val="24"/>
                <w:lang w:eastAsia="ar-SA"/>
              </w:rPr>
              <w:t xml:space="preserve"> </w:t>
            </w:r>
            <w:r w:rsidRPr="00B60EB0">
              <w:rPr>
                <w:rFonts w:ascii="Times New Roman" w:eastAsia="Calibri" w:hAnsi="Times New Roman" w:cs="Arial"/>
                <w:b/>
                <w:bCs/>
                <w:sz w:val="24"/>
                <w:szCs w:val="24"/>
                <w:lang w:eastAsia="ar-SA"/>
              </w:rPr>
              <w:t>kol.</w:t>
            </w:r>
            <w:r w:rsidRPr="00B60EB0">
              <w:rPr>
                <w:rFonts w:ascii="Times New Roman" w:eastAsia="Arial" w:hAnsi="Times New Roman" w:cs="Arial"/>
                <w:b/>
                <w:bCs/>
                <w:sz w:val="24"/>
                <w:szCs w:val="24"/>
                <w:lang w:eastAsia="ar-SA"/>
              </w:rPr>
              <w:t xml:space="preserve"> </w:t>
            </w:r>
            <w:r w:rsidRPr="00B60EB0">
              <w:rPr>
                <w:rFonts w:ascii="Times New Roman" w:eastAsia="Calibri" w:hAnsi="Times New Roman" w:cs="Arial"/>
                <w:b/>
                <w:bCs/>
                <w:sz w:val="24"/>
                <w:szCs w:val="24"/>
                <w:lang w:eastAsia="ar-SA"/>
              </w:rPr>
              <w:t>5</w:t>
            </w:r>
          </w:p>
        </w:tc>
      </w:tr>
      <w:tr w:rsidR="00B60EB0" w:rsidRPr="00B60EB0" w:rsidTr="00FD3F7A">
        <w:trPr>
          <w:trHeight w:val="230"/>
        </w:trPr>
        <w:tc>
          <w:tcPr>
            <w:tcW w:w="765" w:type="dxa"/>
            <w:tcBorders>
              <w:top w:val="single" w:sz="4" w:space="0" w:color="000000"/>
              <w:left w:val="single" w:sz="4" w:space="0" w:color="000000"/>
              <w:bottom w:val="single" w:sz="4" w:space="0" w:color="000000"/>
            </w:tcBorders>
            <w:shd w:val="clear" w:color="auto" w:fill="auto"/>
          </w:tcPr>
          <w:p w:rsidR="00B60EB0" w:rsidRPr="00B60EB0" w:rsidRDefault="00B60EB0" w:rsidP="00B60EB0">
            <w:pPr>
              <w:suppressAutoHyphens/>
              <w:snapToGrid w:val="0"/>
              <w:jc w:val="center"/>
              <w:rPr>
                <w:rFonts w:ascii="Times New Roman" w:eastAsia="Calibri" w:hAnsi="Times New Roman" w:cs="Arial"/>
                <w:b/>
                <w:sz w:val="24"/>
                <w:szCs w:val="24"/>
                <w:lang w:eastAsia="ar-SA"/>
              </w:rPr>
            </w:pPr>
            <w:r w:rsidRPr="00B60EB0">
              <w:rPr>
                <w:rFonts w:ascii="Times New Roman" w:eastAsia="Arial" w:hAnsi="Times New Roman" w:cs="Arial"/>
                <w:b/>
                <w:sz w:val="24"/>
                <w:szCs w:val="24"/>
                <w:lang w:eastAsia="ar-SA"/>
              </w:rPr>
              <w:t xml:space="preserve"> </w:t>
            </w:r>
            <w:r w:rsidRPr="00B60EB0">
              <w:rPr>
                <w:rFonts w:ascii="Times New Roman" w:eastAsia="Calibri" w:hAnsi="Times New Roman" w:cs="Arial"/>
                <w:b/>
                <w:sz w:val="24"/>
                <w:szCs w:val="24"/>
                <w:lang w:eastAsia="ar-SA"/>
              </w:rPr>
              <w:t>1</w:t>
            </w:r>
          </w:p>
        </w:tc>
        <w:tc>
          <w:tcPr>
            <w:tcW w:w="3445" w:type="dxa"/>
            <w:tcBorders>
              <w:top w:val="single" w:sz="4" w:space="0" w:color="000000"/>
              <w:left w:val="single" w:sz="4" w:space="0" w:color="000000"/>
              <w:bottom w:val="single" w:sz="4" w:space="0" w:color="000000"/>
            </w:tcBorders>
            <w:shd w:val="clear" w:color="auto" w:fill="auto"/>
          </w:tcPr>
          <w:p w:rsidR="00B60EB0" w:rsidRPr="00B60EB0" w:rsidRDefault="00B60EB0" w:rsidP="00B60EB0">
            <w:pPr>
              <w:suppressAutoHyphens/>
              <w:snapToGrid w:val="0"/>
              <w:jc w:val="center"/>
              <w:rPr>
                <w:rFonts w:ascii="Times New Roman" w:eastAsia="Calibri" w:hAnsi="Times New Roman" w:cs="Arial"/>
                <w:b/>
                <w:sz w:val="24"/>
                <w:szCs w:val="24"/>
                <w:lang w:eastAsia="ar-SA"/>
              </w:rPr>
            </w:pPr>
            <w:r w:rsidRPr="00B60EB0">
              <w:rPr>
                <w:rFonts w:ascii="Times New Roman" w:eastAsia="Calibri" w:hAnsi="Times New Roman" w:cs="Arial"/>
                <w:b/>
                <w:sz w:val="24"/>
                <w:szCs w:val="24"/>
                <w:lang w:eastAsia="ar-SA"/>
              </w:rPr>
              <w:t>2</w:t>
            </w:r>
          </w:p>
        </w:tc>
        <w:tc>
          <w:tcPr>
            <w:tcW w:w="931" w:type="dxa"/>
            <w:tcBorders>
              <w:top w:val="single" w:sz="4" w:space="0" w:color="000000"/>
              <w:left w:val="single" w:sz="4" w:space="0" w:color="000000"/>
              <w:bottom w:val="single" w:sz="4" w:space="0" w:color="000000"/>
            </w:tcBorders>
            <w:shd w:val="clear" w:color="auto" w:fill="auto"/>
          </w:tcPr>
          <w:p w:rsidR="00B60EB0" w:rsidRPr="00B60EB0" w:rsidRDefault="00B60EB0" w:rsidP="00B60EB0">
            <w:pPr>
              <w:suppressAutoHyphens/>
              <w:snapToGrid w:val="0"/>
              <w:jc w:val="center"/>
              <w:rPr>
                <w:rFonts w:ascii="Times New Roman" w:eastAsia="Calibri" w:hAnsi="Times New Roman" w:cs="Arial"/>
                <w:b/>
                <w:sz w:val="24"/>
                <w:szCs w:val="24"/>
                <w:lang w:eastAsia="ar-SA"/>
              </w:rPr>
            </w:pPr>
            <w:r w:rsidRPr="00B60EB0">
              <w:rPr>
                <w:rFonts w:ascii="Times New Roman" w:eastAsia="Calibri" w:hAnsi="Times New Roman" w:cs="Arial"/>
                <w:b/>
                <w:sz w:val="24"/>
                <w:szCs w:val="24"/>
                <w:lang w:eastAsia="ar-SA"/>
              </w:rPr>
              <w:t>3</w:t>
            </w:r>
          </w:p>
        </w:tc>
        <w:tc>
          <w:tcPr>
            <w:tcW w:w="884" w:type="dxa"/>
            <w:tcBorders>
              <w:top w:val="single" w:sz="4" w:space="0" w:color="000000"/>
              <w:left w:val="single" w:sz="4" w:space="0" w:color="000000"/>
              <w:bottom w:val="single" w:sz="4" w:space="0" w:color="000000"/>
            </w:tcBorders>
            <w:shd w:val="clear" w:color="auto" w:fill="auto"/>
          </w:tcPr>
          <w:p w:rsidR="00B60EB0" w:rsidRPr="00B60EB0" w:rsidRDefault="00B60EB0" w:rsidP="00B60EB0">
            <w:pPr>
              <w:suppressAutoHyphens/>
              <w:snapToGrid w:val="0"/>
              <w:jc w:val="center"/>
              <w:rPr>
                <w:rFonts w:ascii="Times New Roman" w:eastAsia="Calibri" w:hAnsi="Times New Roman" w:cs="Arial"/>
                <w:b/>
                <w:sz w:val="24"/>
                <w:szCs w:val="24"/>
                <w:lang w:eastAsia="ar-SA"/>
              </w:rPr>
            </w:pPr>
            <w:r w:rsidRPr="00B60EB0">
              <w:rPr>
                <w:rFonts w:ascii="Times New Roman" w:eastAsia="Calibri" w:hAnsi="Times New Roman" w:cs="Arial"/>
                <w:b/>
                <w:sz w:val="24"/>
                <w:szCs w:val="24"/>
                <w:lang w:eastAsia="ar-SA"/>
              </w:rPr>
              <w:t>4</w:t>
            </w:r>
          </w:p>
        </w:tc>
        <w:tc>
          <w:tcPr>
            <w:tcW w:w="1437" w:type="dxa"/>
            <w:tcBorders>
              <w:top w:val="single" w:sz="4" w:space="0" w:color="000000"/>
              <w:left w:val="single" w:sz="4" w:space="0" w:color="000000"/>
              <w:bottom w:val="single" w:sz="4" w:space="0" w:color="000000"/>
            </w:tcBorders>
            <w:shd w:val="clear" w:color="auto" w:fill="auto"/>
            <w:vAlign w:val="bottom"/>
          </w:tcPr>
          <w:p w:rsidR="00B60EB0" w:rsidRPr="00B60EB0" w:rsidRDefault="00B60EB0" w:rsidP="00B60EB0">
            <w:pPr>
              <w:suppressAutoHyphens/>
              <w:snapToGrid w:val="0"/>
              <w:jc w:val="center"/>
              <w:rPr>
                <w:rFonts w:ascii="Times New Roman" w:eastAsia="Calibri" w:hAnsi="Times New Roman" w:cs="Arial"/>
                <w:b/>
                <w:sz w:val="24"/>
                <w:szCs w:val="24"/>
                <w:lang w:eastAsia="ar-SA"/>
              </w:rPr>
            </w:pPr>
            <w:r w:rsidRPr="00B60EB0">
              <w:rPr>
                <w:rFonts w:ascii="Times New Roman" w:eastAsia="Calibri" w:hAnsi="Times New Roman" w:cs="Arial"/>
                <w:b/>
                <w:sz w:val="24"/>
                <w:szCs w:val="24"/>
                <w:lang w:eastAsia="ar-SA"/>
              </w:rPr>
              <w:t>5</w:t>
            </w:r>
          </w:p>
        </w:tc>
        <w:tc>
          <w:tcPr>
            <w:tcW w:w="23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60EB0" w:rsidRPr="00B60EB0" w:rsidRDefault="00B60EB0" w:rsidP="00B60EB0">
            <w:pPr>
              <w:suppressAutoHyphens/>
              <w:snapToGrid w:val="0"/>
              <w:jc w:val="center"/>
              <w:rPr>
                <w:rFonts w:ascii="Times New Roman" w:eastAsia="Calibri" w:hAnsi="Times New Roman" w:cs="Arial"/>
                <w:b/>
                <w:sz w:val="24"/>
                <w:szCs w:val="24"/>
                <w:lang w:eastAsia="ar-SA"/>
              </w:rPr>
            </w:pPr>
            <w:r w:rsidRPr="00B60EB0">
              <w:rPr>
                <w:rFonts w:ascii="Times New Roman" w:eastAsia="Calibri" w:hAnsi="Times New Roman" w:cs="Arial"/>
                <w:b/>
                <w:sz w:val="24"/>
                <w:szCs w:val="24"/>
                <w:lang w:eastAsia="ar-SA"/>
              </w:rPr>
              <w:t>6</w:t>
            </w:r>
          </w:p>
        </w:tc>
      </w:tr>
      <w:tr w:rsidR="00B60EB0" w:rsidRPr="00B60EB0" w:rsidTr="00FD3F7A">
        <w:trPr>
          <w:trHeight w:val="5329"/>
        </w:trPr>
        <w:tc>
          <w:tcPr>
            <w:tcW w:w="765"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r w:rsidRPr="00B60EB0">
              <w:rPr>
                <w:rFonts w:ascii="Times New Roman" w:eastAsia="Calibri" w:hAnsi="Times New Roman" w:cs="Arial"/>
                <w:sz w:val="24"/>
                <w:szCs w:val="24"/>
                <w:lang w:eastAsia="ar-SA"/>
              </w:rPr>
              <w:t>1</w:t>
            </w:r>
          </w:p>
        </w:tc>
        <w:tc>
          <w:tcPr>
            <w:tcW w:w="3445"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spacing w:after="0" w:line="240" w:lineRule="auto"/>
              <w:jc w:val="center"/>
              <w:rPr>
                <w:rFonts w:ascii="Times New Roman" w:eastAsia="Times New Roman" w:hAnsi="Times New Roman" w:cs="Arial"/>
                <w:sz w:val="18"/>
                <w:szCs w:val="18"/>
                <w:lang w:eastAsia="ar-SA"/>
              </w:rPr>
            </w:pPr>
            <w:r w:rsidRPr="00B60EB0">
              <w:rPr>
                <w:rFonts w:ascii="Times New Roman" w:eastAsia="Times New Roman" w:hAnsi="Times New Roman" w:cs="Arial"/>
                <w:b/>
                <w:sz w:val="24"/>
                <w:szCs w:val="24"/>
                <w:lang w:eastAsia="ar-SA"/>
              </w:rPr>
              <w:t xml:space="preserve">Drożdżówka z owocami lub serem  </w:t>
            </w:r>
            <w:r w:rsidRPr="00B60EB0">
              <w:rPr>
                <w:rFonts w:ascii="Times New Roman" w:eastAsia="Times New Roman" w:hAnsi="Times New Roman" w:cs="Arial"/>
                <w:sz w:val="18"/>
                <w:szCs w:val="18"/>
                <w:lang w:eastAsia="ar-SA"/>
              </w:rPr>
              <w:t>- waga 100g/ 1 szt., ciasto drożdżowe z jednorodną masą owocową min. wiśnie bez pestek, śliwka bez pestek, jabłko, jagody, rabarbar, czarna porzeczka, czerwona porzeczka, lub z masa serową, kształt podłużny lub okrągły lub w kształcie nadanym przez producenta, skórka gładka, lekko błyszcząca lub matowa, oblana lukrem, skórka złocista do jasnobrązowej, miękisz sprężysty, równomiernie porowaty i wyrośnięty, aromat charakterystyczny dla drożdżówki, opakowanie zbiorcze - kosz plastikowy płytki (ułożenie drożdżówek jednowarstwowe) kosze wyłożone papierem spożywczy, oznakowanie powinno zawierać: nazwę dostawcy – producenta, adres, nazwę produktu, masę netto produktu, datę – termin produkcji i przydatności do spożycia (należy spożyć do ... miesiąc, rok), warunki przechowywania,</w:t>
            </w:r>
          </w:p>
        </w:tc>
        <w:tc>
          <w:tcPr>
            <w:tcW w:w="931"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b/>
                <w:sz w:val="24"/>
                <w:szCs w:val="24"/>
                <w:lang w:eastAsia="ar-SA"/>
              </w:rPr>
            </w:pPr>
            <w:r w:rsidRPr="00B60EB0">
              <w:rPr>
                <w:rFonts w:ascii="Times New Roman" w:eastAsia="Calibri" w:hAnsi="Times New Roman" w:cs="Arial"/>
                <w:b/>
                <w:sz w:val="24"/>
                <w:szCs w:val="24"/>
                <w:lang w:eastAsia="ar-SA"/>
              </w:rPr>
              <w:t>kg</w:t>
            </w:r>
          </w:p>
        </w:tc>
        <w:tc>
          <w:tcPr>
            <w:tcW w:w="884"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r w:rsidRPr="00B60EB0">
              <w:rPr>
                <w:rFonts w:ascii="Times New Roman" w:eastAsia="Calibri" w:hAnsi="Times New Roman" w:cs="Arial"/>
                <w:sz w:val="24"/>
                <w:szCs w:val="24"/>
                <w:lang w:eastAsia="ar-SA"/>
              </w:rPr>
              <w:t>200</w:t>
            </w:r>
          </w:p>
        </w:tc>
        <w:tc>
          <w:tcPr>
            <w:tcW w:w="1437"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p>
        </w:tc>
        <w:tc>
          <w:tcPr>
            <w:tcW w:w="2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p>
        </w:tc>
      </w:tr>
      <w:tr w:rsidR="00B60EB0" w:rsidRPr="00B60EB0" w:rsidTr="00FD3F7A">
        <w:trPr>
          <w:trHeight w:val="3676"/>
        </w:trPr>
        <w:tc>
          <w:tcPr>
            <w:tcW w:w="765"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r w:rsidRPr="00B60EB0">
              <w:rPr>
                <w:rFonts w:ascii="Times New Roman" w:eastAsia="Calibri" w:hAnsi="Times New Roman" w:cs="Arial"/>
                <w:sz w:val="24"/>
                <w:szCs w:val="24"/>
                <w:lang w:eastAsia="ar-SA"/>
              </w:rPr>
              <w:lastRenderedPageBreak/>
              <w:t>2</w:t>
            </w:r>
          </w:p>
        </w:tc>
        <w:tc>
          <w:tcPr>
            <w:tcW w:w="3445"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rPr>
                <w:rFonts w:ascii="Times New Roman" w:eastAsia="Calibri" w:hAnsi="Times New Roman" w:cs="Arial"/>
                <w:sz w:val="18"/>
                <w:szCs w:val="18"/>
                <w:lang w:eastAsia="ar-SA"/>
              </w:rPr>
            </w:pPr>
            <w:r w:rsidRPr="00B60EB0">
              <w:rPr>
                <w:rFonts w:ascii="Times New Roman" w:eastAsia="Calibri" w:hAnsi="Times New Roman" w:cs="Arial"/>
                <w:b/>
                <w:bCs/>
                <w:sz w:val="24"/>
                <w:szCs w:val="24"/>
                <w:lang w:eastAsia="ar-SA"/>
              </w:rPr>
              <w:t xml:space="preserve">Bułka tarta </w:t>
            </w:r>
            <w:r w:rsidRPr="00B60EB0">
              <w:rPr>
                <w:rFonts w:ascii="Times New Roman" w:eastAsia="Calibri" w:hAnsi="Times New Roman" w:cs="Arial"/>
                <w:b/>
                <w:bCs/>
                <w:sz w:val="18"/>
                <w:szCs w:val="18"/>
                <w:lang w:eastAsia="ar-SA"/>
              </w:rPr>
              <w:t xml:space="preserve">- </w:t>
            </w:r>
            <w:r w:rsidRPr="00B60EB0">
              <w:rPr>
                <w:rFonts w:ascii="Times New Roman" w:eastAsia="Calibri" w:hAnsi="Times New Roman" w:cs="Arial"/>
                <w:sz w:val="18"/>
                <w:szCs w:val="18"/>
                <w:lang w:eastAsia="ar-SA"/>
              </w:rPr>
              <w:t xml:space="preserve">opakowanie 1 kg, </w:t>
            </w:r>
            <w:r w:rsidRPr="00B60EB0">
              <w:rPr>
                <w:rFonts w:ascii="Times New Roman" w:eastAsia="Calibri" w:hAnsi="Times New Roman" w:cs="Arial"/>
                <w:b/>
                <w:bCs/>
                <w:sz w:val="18"/>
                <w:szCs w:val="18"/>
                <w:lang w:eastAsia="ar-SA"/>
              </w:rPr>
              <w:t xml:space="preserve"> </w:t>
            </w:r>
            <w:r w:rsidRPr="00B60EB0">
              <w:rPr>
                <w:rFonts w:ascii="Times New Roman" w:eastAsia="Calibri" w:hAnsi="Times New Roman" w:cs="Arial"/>
                <w:sz w:val="18"/>
                <w:szCs w:val="18"/>
                <w:lang w:eastAsia="ar-SA"/>
              </w:rPr>
              <w:t>wysuszona bułka pszenna drobno mielona, sypka, otrzymana przez rozdrobnienie wysuszonego pieczywa pszennego zwykłego i wyborowego, bez dodatku nasion, nadzień, zdobień, sypka, bez grudek, barwa naturalna, może być niejednolita, smak i zapach charakterystyczny dla suszonego pieczywa, opakowanie zbiorcze - zgrzewka termokurczliwa lub pudło kartonowe od 5-10 kg, opakowanie jednostkowe - torebka papierowa, oznakowana, zabezpieczona (materiał opakowaniowy dopuszczony do kontaktu z żywnością, oznakowanie powinno zawierać: nazwę dostawcy – producenta, adres, nazwę produktu, masę netto produktu, datę – termin produkcji i przydatności do spożycia (należy spożyć do ... miesiąc, rok), warunki przechowywania,</w:t>
            </w:r>
          </w:p>
        </w:tc>
        <w:tc>
          <w:tcPr>
            <w:tcW w:w="931"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b/>
                <w:sz w:val="24"/>
                <w:szCs w:val="24"/>
                <w:lang w:eastAsia="ar-SA"/>
              </w:rPr>
            </w:pPr>
            <w:r w:rsidRPr="00B60EB0">
              <w:rPr>
                <w:rFonts w:ascii="Times New Roman" w:eastAsia="Calibri" w:hAnsi="Times New Roman" w:cs="Arial"/>
                <w:b/>
                <w:sz w:val="24"/>
                <w:szCs w:val="24"/>
                <w:lang w:eastAsia="ar-SA"/>
              </w:rPr>
              <w:t>kg</w:t>
            </w:r>
          </w:p>
        </w:tc>
        <w:tc>
          <w:tcPr>
            <w:tcW w:w="884"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r w:rsidRPr="00B60EB0">
              <w:rPr>
                <w:rFonts w:ascii="Times New Roman" w:eastAsia="Calibri" w:hAnsi="Times New Roman" w:cs="Arial"/>
                <w:sz w:val="24"/>
                <w:szCs w:val="24"/>
                <w:lang w:eastAsia="ar-SA"/>
              </w:rPr>
              <w:t>50</w:t>
            </w:r>
          </w:p>
        </w:tc>
        <w:tc>
          <w:tcPr>
            <w:tcW w:w="1437"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p>
        </w:tc>
        <w:tc>
          <w:tcPr>
            <w:tcW w:w="2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p>
        </w:tc>
      </w:tr>
      <w:tr w:rsidR="00B60EB0" w:rsidRPr="00B60EB0" w:rsidTr="00FD3F7A">
        <w:trPr>
          <w:trHeight w:val="454"/>
        </w:trPr>
        <w:tc>
          <w:tcPr>
            <w:tcW w:w="765" w:type="dxa"/>
            <w:tcBorders>
              <w:top w:val="single" w:sz="4" w:space="0" w:color="000000"/>
              <w:left w:val="single" w:sz="4" w:space="0" w:color="000000"/>
              <w:bottom w:val="single" w:sz="4" w:space="0" w:color="000000"/>
            </w:tcBorders>
            <w:shd w:val="clear" w:color="auto" w:fill="auto"/>
            <w:vAlign w:val="center"/>
          </w:tcPr>
          <w:p w:rsidR="00B60EB0" w:rsidRPr="00B60EB0" w:rsidRDefault="00FD3F7A" w:rsidP="00B60EB0">
            <w:pPr>
              <w:suppressAutoHyphens/>
              <w:snapToGrid w:val="0"/>
              <w:jc w:val="center"/>
              <w:rPr>
                <w:rFonts w:ascii="Times New Roman" w:eastAsia="Calibri" w:hAnsi="Times New Roman" w:cs="Arial"/>
                <w:sz w:val="24"/>
                <w:szCs w:val="24"/>
                <w:lang w:eastAsia="ar-SA"/>
              </w:rPr>
            </w:pPr>
            <w:r>
              <w:rPr>
                <w:rFonts w:ascii="Times New Roman" w:eastAsia="Calibri" w:hAnsi="Times New Roman" w:cs="Arial"/>
                <w:sz w:val="24"/>
                <w:szCs w:val="24"/>
                <w:lang w:eastAsia="ar-SA"/>
              </w:rPr>
              <w:t>3</w:t>
            </w:r>
          </w:p>
        </w:tc>
        <w:tc>
          <w:tcPr>
            <w:tcW w:w="3445"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rPr>
                <w:rFonts w:ascii="Times New Roman" w:eastAsia="Calibri" w:hAnsi="Times New Roman" w:cs="Arial"/>
                <w:sz w:val="18"/>
                <w:szCs w:val="18"/>
                <w:lang w:eastAsia="ar-SA"/>
              </w:rPr>
            </w:pPr>
            <w:r w:rsidRPr="00B60EB0">
              <w:rPr>
                <w:rFonts w:ascii="Times New Roman" w:eastAsia="Calibri" w:hAnsi="Times New Roman" w:cs="Arial"/>
                <w:b/>
                <w:bCs/>
                <w:sz w:val="24"/>
                <w:szCs w:val="24"/>
                <w:lang w:eastAsia="ar-SA"/>
              </w:rPr>
              <w:t>Bułka zwykła pszenna (kajzerka)</w:t>
            </w:r>
            <w:r w:rsidRPr="00B60EB0">
              <w:rPr>
                <w:rFonts w:ascii="Times New Roman" w:eastAsia="Calibri" w:hAnsi="Times New Roman" w:cs="Arial"/>
                <w:sz w:val="24"/>
                <w:szCs w:val="24"/>
                <w:lang w:eastAsia="ar-SA"/>
              </w:rPr>
              <w:t xml:space="preserve"> </w:t>
            </w:r>
            <w:r w:rsidRPr="00B60EB0">
              <w:rPr>
                <w:rFonts w:ascii="Times New Roman" w:eastAsia="Calibri" w:hAnsi="Times New Roman" w:cs="Arial"/>
                <w:sz w:val="18"/>
                <w:szCs w:val="18"/>
                <w:lang w:eastAsia="ar-SA"/>
              </w:rPr>
              <w:t>- o wadze 50g, pieczywo mieszane produkowane z mąki żytniej i pszennej, na kwasie, z dodatkiem drożdży lub na drożdżach, z dodatkiem soli, mleka, ekstraktu słodowego oraz innych dodatków smakowych i konserwujących zgodnie z recepturą wypieku bułek, podłużna lub okrągła bułka, z poprzecznym podziałem, skórka gładka, błyszcząca lub lekko chropowata w miejscu podziału, skórka złocista do jasnobrązowej, aromat swoisty dla rodzaju bułki, bez uszkodzeń mechanicznych, bez wgnieceń, opakowanie zbiorcze - kosz plastikowy, czysty, bez zanieczyszczeń, nieuszkodzony oznakowanie powinno zawierać: nazwę dostawcy – producenta, adres, nazwę produktu, masę netto</w:t>
            </w:r>
            <w:r w:rsidRPr="00B60EB0">
              <w:rPr>
                <w:rFonts w:ascii="Times New Roman" w:eastAsia="Calibri" w:hAnsi="Times New Roman" w:cs="Arial"/>
                <w:sz w:val="24"/>
                <w:szCs w:val="24"/>
                <w:lang w:eastAsia="ar-SA"/>
              </w:rPr>
              <w:t xml:space="preserve"> </w:t>
            </w:r>
            <w:r w:rsidRPr="00B60EB0">
              <w:rPr>
                <w:rFonts w:ascii="Times New Roman" w:eastAsia="Calibri" w:hAnsi="Times New Roman" w:cs="Arial"/>
                <w:sz w:val="18"/>
                <w:szCs w:val="18"/>
                <w:lang w:eastAsia="ar-SA"/>
              </w:rPr>
              <w:t>produktu, datę – termin produkcji i przydatności do spożycia (należy spożyć do ... miesiąc, rok), warunki przechowywania,</w:t>
            </w:r>
          </w:p>
        </w:tc>
        <w:tc>
          <w:tcPr>
            <w:tcW w:w="931"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b/>
                <w:sz w:val="24"/>
                <w:szCs w:val="24"/>
                <w:lang w:eastAsia="ar-SA"/>
              </w:rPr>
            </w:pPr>
            <w:r w:rsidRPr="00B60EB0">
              <w:rPr>
                <w:rFonts w:ascii="Times New Roman" w:eastAsia="Calibri" w:hAnsi="Times New Roman" w:cs="Arial"/>
                <w:b/>
                <w:sz w:val="24"/>
                <w:szCs w:val="24"/>
                <w:lang w:eastAsia="ar-SA"/>
              </w:rPr>
              <w:t>kg</w:t>
            </w:r>
          </w:p>
        </w:tc>
        <w:tc>
          <w:tcPr>
            <w:tcW w:w="884" w:type="dxa"/>
            <w:tcBorders>
              <w:top w:val="single" w:sz="4" w:space="0" w:color="000000"/>
              <w:left w:val="single" w:sz="4" w:space="0" w:color="000000"/>
              <w:bottom w:val="single" w:sz="4" w:space="0" w:color="000000"/>
            </w:tcBorders>
            <w:shd w:val="clear" w:color="auto" w:fill="auto"/>
            <w:vAlign w:val="center"/>
          </w:tcPr>
          <w:p w:rsidR="00B60EB0" w:rsidRPr="00B60EB0" w:rsidRDefault="00374333" w:rsidP="00B60EB0">
            <w:pPr>
              <w:suppressAutoHyphens/>
              <w:snapToGrid w:val="0"/>
              <w:jc w:val="center"/>
              <w:rPr>
                <w:rFonts w:ascii="Times New Roman" w:eastAsia="Calibri" w:hAnsi="Times New Roman" w:cs="Arial"/>
                <w:sz w:val="24"/>
                <w:szCs w:val="24"/>
                <w:lang w:eastAsia="ar-SA"/>
              </w:rPr>
            </w:pPr>
            <w:r>
              <w:rPr>
                <w:rFonts w:ascii="Times New Roman" w:eastAsia="Calibri" w:hAnsi="Times New Roman" w:cs="Arial"/>
                <w:sz w:val="24"/>
                <w:szCs w:val="24"/>
                <w:lang w:eastAsia="ar-SA"/>
              </w:rPr>
              <w:t>600</w:t>
            </w:r>
          </w:p>
        </w:tc>
        <w:tc>
          <w:tcPr>
            <w:tcW w:w="1437"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p>
        </w:tc>
        <w:tc>
          <w:tcPr>
            <w:tcW w:w="2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p>
        </w:tc>
      </w:tr>
      <w:tr w:rsidR="00CA4268" w:rsidRPr="00B60EB0" w:rsidTr="00FD3F7A">
        <w:trPr>
          <w:trHeight w:val="454"/>
        </w:trPr>
        <w:tc>
          <w:tcPr>
            <w:tcW w:w="765" w:type="dxa"/>
            <w:tcBorders>
              <w:top w:val="single" w:sz="4" w:space="0" w:color="000000"/>
              <w:left w:val="single" w:sz="4" w:space="0" w:color="000000"/>
              <w:bottom w:val="single" w:sz="4" w:space="0" w:color="000000"/>
            </w:tcBorders>
            <w:shd w:val="clear" w:color="auto" w:fill="auto"/>
            <w:vAlign w:val="center"/>
          </w:tcPr>
          <w:p w:rsidR="00CA4268" w:rsidRDefault="00CA4268" w:rsidP="00B60EB0">
            <w:pPr>
              <w:suppressAutoHyphens/>
              <w:snapToGrid w:val="0"/>
              <w:jc w:val="center"/>
              <w:rPr>
                <w:rFonts w:ascii="Times New Roman" w:eastAsia="Calibri" w:hAnsi="Times New Roman" w:cs="Arial"/>
                <w:sz w:val="24"/>
                <w:szCs w:val="24"/>
                <w:lang w:eastAsia="ar-SA"/>
              </w:rPr>
            </w:pPr>
            <w:r>
              <w:rPr>
                <w:rFonts w:ascii="Times New Roman" w:eastAsia="Calibri" w:hAnsi="Times New Roman" w:cs="Arial"/>
                <w:sz w:val="24"/>
                <w:szCs w:val="24"/>
                <w:lang w:eastAsia="ar-SA"/>
              </w:rPr>
              <w:t>4</w:t>
            </w:r>
          </w:p>
        </w:tc>
        <w:tc>
          <w:tcPr>
            <w:tcW w:w="3445" w:type="dxa"/>
            <w:tcBorders>
              <w:top w:val="single" w:sz="4" w:space="0" w:color="000000"/>
              <w:left w:val="single" w:sz="4" w:space="0" w:color="000000"/>
              <w:bottom w:val="single" w:sz="4" w:space="0" w:color="000000"/>
            </w:tcBorders>
            <w:shd w:val="clear" w:color="auto" w:fill="auto"/>
            <w:vAlign w:val="center"/>
          </w:tcPr>
          <w:p w:rsidR="00CA4268" w:rsidRPr="00B60EB0" w:rsidRDefault="00CA4268" w:rsidP="00CA4268">
            <w:pPr>
              <w:suppressAutoHyphens/>
              <w:snapToGrid w:val="0"/>
              <w:rPr>
                <w:rFonts w:ascii="Times New Roman" w:eastAsia="Calibri" w:hAnsi="Times New Roman" w:cs="Arial"/>
                <w:b/>
                <w:bCs/>
                <w:sz w:val="24"/>
                <w:szCs w:val="24"/>
                <w:lang w:eastAsia="ar-SA"/>
              </w:rPr>
            </w:pPr>
            <w:r w:rsidRPr="00B60EB0">
              <w:rPr>
                <w:rFonts w:ascii="Times New Roman" w:eastAsia="Calibri" w:hAnsi="Times New Roman" w:cs="Arial"/>
                <w:b/>
                <w:bCs/>
                <w:sz w:val="24"/>
                <w:szCs w:val="24"/>
                <w:lang w:eastAsia="ar-SA"/>
              </w:rPr>
              <w:t>Bułka zwykła pszenna</w:t>
            </w:r>
            <w:r>
              <w:rPr>
                <w:rFonts w:ascii="Times New Roman" w:eastAsia="Calibri" w:hAnsi="Times New Roman" w:cs="Arial"/>
                <w:b/>
                <w:bCs/>
                <w:sz w:val="24"/>
                <w:szCs w:val="24"/>
                <w:lang w:eastAsia="ar-SA"/>
              </w:rPr>
              <w:t xml:space="preserve"> </w:t>
            </w:r>
            <w:r w:rsidRPr="00CA4268">
              <w:rPr>
                <w:rFonts w:ascii="Times New Roman" w:eastAsia="Calibri" w:hAnsi="Times New Roman" w:cs="Arial"/>
                <w:sz w:val="18"/>
                <w:szCs w:val="18"/>
                <w:lang w:eastAsia="ar-SA"/>
              </w:rPr>
              <w:t>pełnoziarnistej mąki pszennej typ 1850 (mą</w:t>
            </w:r>
            <w:r>
              <w:rPr>
                <w:rFonts w:ascii="Times New Roman" w:eastAsia="Calibri" w:hAnsi="Times New Roman" w:cs="Arial"/>
                <w:sz w:val="18"/>
                <w:szCs w:val="18"/>
                <w:lang w:eastAsia="ar-SA"/>
              </w:rPr>
              <w:t xml:space="preserve">ka graham z pełnego przemiału), </w:t>
            </w:r>
            <w:r w:rsidRPr="00CA4268">
              <w:rPr>
                <w:rFonts w:ascii="Times New Roman" w:eastAsia="Calibri" w:hAnsi="Times New Roman" w:cs="Arial"/>
                <w:sz w:val="18"/>
                <w:szCs w:val="18"/>
                <w:lang w:eastAsia="ar-SA"/>
              </w:rPr>
              <w:t>woda, sól, drożdże i olej rzepakowy.</w:t>
            </w:r>
            <w:r>
              <w:rPr>
                <w:rFonts w:ascii="Arial" w:hAnsi="Arial" w:cs="Arial"/>
                <w:color w:val="333333"/>
                <w:sz w:val="27"/>
                <w:szCs w:val="27"/>
                <w:shd w:val="clear" w:color="auto" w:fill="FFFFFF"/>
              </w:rPr>
              <w:t> </w:t>
            </w:r>
          </w:p>
        </w:tc>
        <w:tc>
          <w:tcPr>
            <w:tcW w:w="931" w:type="dxa"/>
            <w:tcBorders>
              <w:top w:val="single" w:sz="4" w:space="0" w:color="000000"/>
              <w:left w:val="single" w:sz="4" w:space="0" w:color="000000"/>
              <w:bottom w:val="single" w:sz="4" w:space="0" w:color="000000"/>
            </w:tcBorders>
            <w:shd w:val="clear" w:color="auto" w:fill="auto"/>
            <w:vAlign w:val="center"/>
          </w:tcPr>
          <w:p w:rsidR="00CA4268" w:rsidRPr="00B60EB0" w:rsidRDefault="00CA4268" w:rsidP="00B60EB0">
            <w:pPr>
              <w:suppressAutoHyphens/>
              <w:snapToGrid w:val="0"/>
              <w:jc w:val="center"/>
              <w:rPr>
                <w:rFonts w:ascii="Times New Roman" w:eastAsia="Calibri" w:hAnsi="Times New Roman" w:cs="Arial"/>
                <w:b/>
                <w:sz w:val="24"/>
                <w:szCs w:val="24"/>
                <w:lang w:eastAsia="ar-SA"/>
              </w:rPr>
            </w:pPr>
            <w:r>
              <w:rPr>
                <w:rFonts w:ascii="Times New Roman" w:eastAsia="Calibri" w:hAnsi="Times New Roman" w:cs="Arial"/>
                <w:b/>
                <w:sz w:val="24"/>
                <w:szCs w:val="24"/>
                <w:lang w:eastAsia="ar-SA"/>
              </w:rPr>
              <w:t>kg</w:t>
            </w:r>
          </w:p>
        </w:tc>
        <w:tc>
          <w:tcPr>
            <w:tcW w:w="884" w:type="dxa"/>
            <w:tcBorders>
              <w:top w:val="single" w:sz="4" w:space="0" w:color="000000"/>
              <w:left w:val="single" w:sz="4" w:space="0" w:color="000000"/>
              <w:bottom w:val="single" w:sz="4" w:space="0" w:color="000000"/>
            </w:tcBorders>
            <w:shd w:val="clear" w:color="auto" w:fill="auto"/>
            <w:vAlign w:val="center"/>
          </w:tcPr>
          <w:p w:rsidR="00CA4268" w:rsidRDefault="00CA4268" w:rsidP="00B60EB0">
            <w:pPr>
              <w:suppressAutoHyphens/>
              <w:snapToGrid w:val="0"/>
              <w:jc w:val="center"/>
              <w:rPr>
                <w:rFonts w:ascii="Times New Roman" w:eastAsia="Calibri" w:hAnsi="Times New Roman" w:cs="Arial"/>
                <w:sz w:val="24"/>
                <w:szCs w:val="24"/>
                <w:lang w:eastAsia="ar-SA"/>
              </w:rPr>
            </w:pPr>
            <w:r>
              <w:rPr>
                <w:rFonts w:ascii="Times New Roman" w:eastAsia="Calibri" w:hAnsi="Times New Roman" w:cs="Arial"/>
                <w:sz w:val="24"/>
                <w:szCs w:val="24"/>
                <w:lang w:eastAsia="ar-SA"/>
              </w:rPr>
              <w:t>20</w:t>
            </w:r>
          </w:p>
        </w:tc>
        <w:tc>
          <w:tcPr>
            <w:tcW w:w="1437" w:type="dxa"/>
            <w:tcBorders>
              <w:top w:val="single" w:sz="4" w:space="0" w:color="000000"/>
              <w:left w:val="single" w:sz="4" w:space="0" w:color="000000"/>
              <w:bottom w:val="single" w:sz="4" w:space="0" w:color="000000"/>
            </w:tcBorders>
            <w:shd w:val="clear" w:color="auto" w:fill="auto"/>
            <w:vAlign w:val="center"/>
          </w:tcPr>
          <w:p w:rsidR="00CA4268" w:rsidRPr="00B60EB0" w:rsidRDefault="00CA4268" w:rsidP="00B60EB0">
            <w:pPr>
              <w:suppressAutoHyphens/>
              <w:snapToGrid w:val="0"/>
              <w:jc w:val="center"/>
              <w:rPr>
                <w:rFonts w:ascii="Times New Roman" w:eastAsia="Calibri" w:hAnsi="Times New Roman" w:cs="Arial"/>
                <w:sz w:val="24"/>
                <w:szCs w:val="24"/>
                <w:lang w:eastAsia="ar-SA"/>
              </w:rPr>
            </w:pPr>
          </w:p>
        </w:tc>
        <w:tc>
          <w:tcPr>
            <w:tcW w:w="2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A4268" w:rsidRPr="00B60EB0" w:rsidRDefault="00CA4268" w:rsidP="00B60EB0">
            <w:pPr>
              <w:suppressAutoHyphens/>
              <w:snapToGrid w:val="0"/>
              <w:jc w:val="center"/>
              <w:rPr>
                <w:rFonts w:ascii="Times New Roman" w:eastAsia="Calibri" w:hAnsi="Times New Roman" w:cs="Arial"/>
                <w:sz w:val="24"/>
                <w:szCs w:val="24"/>
                <w:lang w:eastAsia="ar-SA"/>
              </w:rPr>
            </w:pPr>
          </w:p>
        </w:tc>
      </w:tr>
      <w:tr w:rsidR="00B60EB0" w:rsidRPr="00B60EB0" w:rsidTr="00FD3F7A">
        <w:trPr>
          <w:trHeight w:val="4165"/>
        </w:trPr>
        <w:tc>
          <w:tcPr>
            <w:tcW w:w="765" w:type="dxa"/>
            <w:tcBorders>
              <w:top w:val="single" w:sz="4" w:space="0" w:color="000000"/>
              <w:left w:val="single" w:sz="4" w:space="0" w:color="000000"/>
              <w:bottom w:val="single" w:sz="4" w:space="0" w:color="000000"/>
            </w:tcBorders>
            <w:shd w:val="clear" w:color="auto" w:fill="auto"/>
            <w:vAlign w:val="center"/>
          </w:tcPr>
          <w:p w:rsidR="00B60EB0" w:rsidRPr="00B60EB0" w:rsidRDefault="00CA4268" w:rsidP="00B60EB0">
            <w:pPr>
              <w:suppressAutoHyphens/>
              <w:snapToGrid w:val="0"/>
              <w:jc w:val="center"/>
              <w:rPr>
                <w:rFonts w:ascii="Times New Roman" w:eastAsia="Calibri" w:hAnsi="Times New Roman" w:cs="Arial"/>
                <w:sz w:val="24"/>
                <w:szCs w:val="24"/>
                <w:lang w:eastAsia="ar-SA"/>
              </w:rPr>
            </w:pPr>
            <w:r>
              <w:rPr>
                <w:rFonts w:ascii="Times New Roman" w:eastAsia="Calibri" w:hAnsi="Times New Roman" w:cs="Arial"/>
                <w:sz w:val="24"/>
                <w:szCs w:val="24"/>
                <w:lang w:eastAsia="ar-SA"/>
              </w:rPr>
              <w:lastRenderedPageBreak/>
              <w:t>5</w:t>
            </w:r>
          </w:p>
        </w:tc>
        <w:tc>
          <w:tcPr>
            <w:tcW w:w="3445"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rPr>
                <w:rFonts w:ascii="Times New Roman" w:eastAsia="Calibri" w:hAnsi="Times New Roman" w:cs="Arial"/>
                <w:sz w:val="18"/>
                <w:szCs w:val="18"/>
                <w:lang w:eastAsia="ar-SA"/>
              </w:rPr>
            </w:pPr>
            <w:r w:rsidRPr="00B60EB0">
              <w:rPr>
                <w:rFonts w:ascii="Times New Roman" w:eastAsia="Calibri" w:hAnsi="Times New Roman" w:cs="Arial"/>
                <w:b/>
                <w:bCs/>
                <w:sz w:val="24"/>
                <w:szCs w:val="24"/>
                <w:lang w:eastAsia="ar-SA"/>
              </w:rPr>
              <w:t>Chleb zwykły krojony</w:t>
            </w:r>
            <w:r w:rsidRPr="00B60EB0">
              <w:rPr>
                <w:rFonts w:ascii="Times New Roman" w:eastAsia="Calibri" w:hAnsi="Times New Roman" w:cs="Arial"/>
                <w:sz w:val="24"/>
                <w:szCs w:val="24"/>
                <w:lang w:eastAsia="ar-SA"/>
              </w:rPr>
              <w:t xml:space="preserve"> </w:t>
            </w:r>
            <w:r w:rsidRPr="00B60EB0">
              <w:rPr>
                <w:rFonts w:ascii="Times New Roman" w:eastAsia="Calibri" w:hAnsi="Times New Roman" w:cs="Arial"/>
                <w:sz w:val="18"/>
                <w:szCs w:val="18"/>
                <w:lang w:eastAsia="ar-SA"/>
              </w:rPr>
              <w:t>- o wadze 500 – 1.000 g, skład: mąka pszenna ok 60%, mąka żytnia ok 40%, na kwasie z dodatkiem drożdży lub na drożdżach, z dodatkiem soli, mleka, znakowany etykietami lub banderolami z nadrukiem zawierającym dane: nazwę i adres producenta, rodzaj pieczywa, masę jednostkową, opis dodatków specjalnych, datę minimalnej trwałości, podłużny lub okrągły bochenek, skórka gładka lub lekko chropowata, błyszcząca, aromat swoisty, bez uszkodzeń mechanicznych, bez wgnieceń, opakowanie zbiorcze - kosz plastikowy, czysty, bez zanieczyszczeń, nieuszkodzony,</w:t>
            </w:r>
          </w:p>
        </w:tc>
        <w:tc>
          <w:tcPr>
            <w:tcW w:w="931"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b/>
                <w:sz w:val="24"/>
                <w:szCs w:val="24"/>
                <w:lang w:eastAsia="ar-SA"/>
              </w:rPr>
            </w:pPr>
            <w:r w:rsidRPr="00B60EB0">
              <w:rPr>
                <w:rFonts w:ascii="Times New Roman" w:eastAsia="Calibri" w:hAnsi="Times New Roman" w:cs="Arial"/>
                <w:b/>
                <w:sz w:val="24"/>
                <w:szCs w:val="24"/>
                <w:lang w:eastAsia="ar-SA"/>
              </w:rPr>
              <w:t>kg</w:t>
            </w:r>
          </w:p>
        </w:tc>
        <w:tc>
          <w:tcPr>
            <w:tcW w:w="884" w:type="dxa"/>
            <w:tcBorders>
              <w:top w:val="single" w:sz="4" w:space="0" w:color="000000"/>
              <w:left w:val="single" w:sz="4" w:space="0" w:color="000000"/>
              <w:bottom w:val="single" w:sz="4" w:space="0" w:color="000000"/>
            </w:tcBorders>
            <w:shd w:val="clear" w:color="auto" w:fill="auto"/>
            <w:vAlign w:val="center"/>
          </w:tcPr>
          <w:p w:rsidR="00B60EB0" w:rsidRPr="00B60EB0" w:rsidRDefault="00374333" w:rsidP="00B60EB0">
            <w:pPr>
              <w:suppressAutoHyphens/>
              <w:snapToGrid w:val="0"/>
              <w:jc w:val="center"/>
              <w:rPr>
                <w:rFonts w:ascii="Times New Roman" w:eastAsia="Calibri" w:hAnsi="Times New Roman" w:cs="Arial"/>
                <w:sz w:val="24"/>
                <w:szCs w:val="24"/>
                <w:lang w:eastAsia="ar-SA"/>
              </w:rPr>
            </w:pPr>
            <w:r>
              <w:rPr>
                <w:rFonts w:ascii="Times New Roman" w:eastAsia="Calibri" w:hAnsi="Times New Roman" w:cs="Arial"/>
                <w:sz w:val="24"/>
                <w:szCs w:val="24"/>
                <w:lang w:eastAsia="ar-SA"/>
              </w:rPr>
              <w:t>1500</w:t>
            </w:r>
          </w:p>
        </w:tc>
        <w:tc>
          <w:tcPr>
            <w:tcW w:w="1437"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p>
        </w:tc>
        <w:tc>
          <w:tcPr>
            <w:tcW w:w="2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p>
        </w:tc>
      </w:tr>
      <w:tr w:rsidR="00B60EB0" w:rsidRPr="00B60EB0" w:rsidTr="00FD3F7A">
        <w:trPr>
          <w:trHeight w:val="5939"/>
        </w:trPr>
        <w:tc>
          <w:tcPr>
            <w:tcW w:w="765" w:type="dxa"/>
            <w:tcBorders>
              <w:top w:val="single" w:sz="4" w:space="0" w:color="000000"/>
              <w:left w:val="single" w:sz="4" w:space="0" w:color="000000"/>
              <w:bottom w:val="single" w:sz="4" w:space="0" w:color="000000"/>
            </w:tcBorders>
            <w:shd w:val="clear" w:color="auto" w:fill="auto"/>
            <w:vAlign w:val="center"/>
          </w:tcPr>
          <w:p w:rsidR="00B60EB0" w:rsidRPr="00B60EB0" w:rsidRDefault="00CA4268" w:rsidP="00B60EB0">
            <w:pPr>
              <w:suppressAutoHyphens/>
              <w:snapToGrid w:val="0"/>
              <w:jc w:val="center"/>
              <w:rPr>
                <w:rFonts w:ascii="Times New Roman" w:eastAsia="Calibri" w:hAnsi="Times New Roman" w:cs="Arial"/>
                <w:sz w:val="24"/>
                <w:szCs w:val="24"/>
                <w:lang w:eastAsia="ar-SA"/>
              </w:rPr>
            </w:pPr>
            <w:r>
              <w:rPr>
                <w:rFonts w:ascii="Times New Roman" w:eastAsia="Calibri" w:hAnsi="Times New Roman" w:cs="Arial"/>
                <w:sz w:val="24"/>
                <w:szCs w:val="24"/>
                <w:lang w:eastAsia="ar-SA"/>
              </w:rPr>
              <w:t>6</w:t>
            </w:r>
          </w:p>
        </w:tc>
        <w:tc>
          <w:tcPr>
            <w:tcW w:w="3445"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rPr>
                <w:rFonts w:ascii="Times New Roman" w:eastAsia="Calibri" w:hAnsi="Times New Roman" w:cs="Arial"/>
                <w:sz w:val="18"/>
                <w:szCs w:val="18"/>
                <w:lang w:eastAsia="ar-SA"/>
              </w:rPr>
            </w:pPr>
            <w:r w:rsidRPr="00B60EB0">
              <w:rPr>
                <w:rFonts w:ascii="Times New Roman" w:eastAsia="Calibri" w:hAnsi="Times New Roman" w:cs="Arial"/>
                <w:b/>
                <w:bCs/>
                <w:sz w:val="24"/>
                <w:szCs w:val="24"/>
                <w:lang w:eastAsia="ar-SA"/>
              </w:rPr>
              <w:t xml:space="preserve">Chleb razowy krojony </w:t>
            </w:r>
            <w:r w:rsidRPr="00B60EB0">
              <w:rPr>
                <w:rFonts w:ascii="Times New Roman" w:eastAsia="Calibri" w:hAnsi="Times New Roman" w:cs="Arial"/>
                <w:sz w:val="18"/>
                <w:szCs w:val="18"/>
                <w:lang w:eastAsia="ar-SA"/>
              </w:rPr>
              <w:t>- o wadze 400 -600g, skład ziaren w cieście: siemię lniane, pszenica, ziarno sojowe, otręby pszenne, anyż, koper, kminek, posypany ziarnem, krojony, pieczywo mieszane, z mąki żytniej i pszennej, na kwasie, z dodatkiem drożdży lub na drożdżach, z dodatkiem soli, mleka, ekstraktu słodowego, ziaren zbóż oraz innych dodatkowych smakowych i konserwujących zgodnie z recepturą, pieczywo krojone - grubość kromki 1-1,2 cm, opakowany w folię, podłużny lub okrągły bochenek, skórka gładka lub lekko chropowata, błyszcząca, dopuszcza się nieznaczne pęknięcia, bez uszkodzeń  mechanicznych, opakowanie zbiorcze - kosz plastikowy, czysty, bez zanieczyszczeń, nieuszkodzony, oznakowanie powinno zawierać: nazwę dostawcy – producenta, adres, nazwę produktu, masę netto produktu, datę – termin produkcji i przydatności do spożycia (należy spożyć do ... miesiąc, rok), warunki przechowywania,</w:t>
            </w:r>
          </w:p>
        </w:tc>
        <w:tc>
          <w:tcPr>
            <w:tcW w:w="931"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b/>
                <w:sz w:val="24"/>
                <w:szCs w:val="24"/>
                <w:lang w:eastAsia="ar-SA"/>
              </w:rPr>
            </w:pPr>
            <w:r w:rsidRPr="00B60EB0">
              <w:rPr>
                <w:rFonts w:ascii="Times New Roman" w:eastAsia="Calibri" w:hAnsi="Times New Roman" w:cs="Arial"/>
                <w:b/>
                <w:sz w:val="24"/>
                <w:szCs w:val="24"/>
                <w:lang w:eastAsia="ar-SA"/>
              </w:rPr>
              <w:t>kg</w:t>
            </w:r>
          </w:p>
        </w:tc>
        <w:tc>
          <w:tcPr>
            <w:tcW w:w="884" w:type="dxa"/>
            <w:tcBorders>
              <w:top w:val="single" w:sz="4" w:space="0" w:color="000000"/>
              <w:left w:val="single" w:sz="4" w:space="0" w:color="000000"/>
              <w:bottom w:val="single" w:sz="4" w:space="0" w:color="000000"/>
            </w:tcBorders>
            <w:shd w:val="clear" w:color="auto" w:fill="auto"/>
            <w:vAlign w:val="center"/>
          </w:tcPr>
          <w:p w:rsidR="00B60EB0" w:rsidRPr="00B60EB0" w:rsidRDefault="00374333" w:rsidP="00B60EB0">
            <w:pPr>
              <w:suppressAutoHyphens/>
              <w:snapToGrid w:val="0"/>
              <w:jc w:val="center"/>
              <w:rPr>
                <w:rFonts w:ascii="Times New Roman" w:eastAsia="Calibri" w:hAnsi="Times New Roman" w:cs="Arial"/>
                <w:sz w:val="24"/>
                <w:szCs w:val="24"/>
                <w:lang w:eastAsia="ar-SA"/>
              </w:rPr>
            </w:pPr>
            <w:r>
              <w:rPr>
                <w:rFonts w:ascii="Times New Roman" w:eastAsia="Calibri" w:hAnsi="Times New Roman" w:cs="Arial"/>
                <w:sz w:val="24"/>
                <w:szCs w:val="24"/>
                <w:lang w:eastAsia="ar-SA"/>
              </w:rPr>
              <w:t>800</w:t>
            </w:r>
          </w:p>
        </w:tc>
        <w:tc>
          <w:tcPr>
            <w:tcW w:w="1437"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p>
        </w:tc>
        <w:tc>
          <w:tcPr>
            <w:tcW w:w="2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p>
        </w:tc>
      </w:tr>
      <w:tr w:rsidR="00B60EB0" w:rsidRPr="00B60EB0" w:rsidTr="00FD3F7A">
        <w:trPr>
          <w:trHeight w:val="3813"/>
        </w:trPr>
        <w:tc>
          <w:tcPr>
            <w:tcW w:w="765" w:type="dxa"/>
            <w:tcBorders>
              <w:top w:val="single" w:sz="4" w:space="0" w:color="000000"/>
              <w:left w:val="single" w:sz="4" w:space="0" w:color="000000"/>
              <w:bottom w:val="single" w:sz="4" w:space="0" w:color="000000"/>
            </w:tcBorders>
            <w:shd w:val="clear" w:color="auto" w:fill="auto"/>
            <w:vAlign w:val="center"/>
          </w:tcPr>
          <w:p w:rsidR="00B60EB0" w:rsidRPr="00B60EB0" w:rsidRDefault="00CA4268" w:rsidP="00B60EB0">
            <w:pPr>
              <w:suppressAutoHyphens/>
              <w:snapToGrid w:val="0"/>
              <w:jc w:val="center"/>
              <w:rPr>
                <w:rFonts w:ascii="Times New Roman" w:eastAsia="Calibri" w:hAnsi="Times New Roman" w:cs="Arial"/>
                <w:sz w:val="24"/>
                <w:szCs w:val="24"/>
                <w:lang w:eastAsia="ar-SA"/>
              </w:rPr>
            </w:pPr>
            <w:r>
              <w:rPr>
                <w:rFonts w:ascii="Times New Roman" w:eastAsia="Calibri" w:hAnsi="Times New Roman" w:cs="Arial"/>
                <w:sz w:val="24"/>
                <w:szCs w:val="24"/>
                <w:lang w:eastAsia="ar-SA"/>
              </w:rPr>
              <w:t>7</w:t>
            </w:r>
          </w:p>
        </w:tc>
        <w:tc>
          <w:tcPr>
            <w:tcW w:w="3445"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spacing w:after="0" w:line="240" w:lineRule="auto"/>
              <w:rPr>
                <w:rFonts w:ascii="Times New Roman" w:eastAsia="Times New Roman" w:hAnsi="Times New Roman" w:cs="Times New Roman"/>
                <w:color w:val="000000"/>
                <w:sz w:val="18"/>
                <w:szCs w:val="18"/>
                <w:lang w:eastAsia="ar-SA"/>
              </w:rPr>
            </w:pPr>
            <w:r w:rsidRPr="00B60EB0">
              <w:rPr>
                <w:rFonts w:ascii="Times New Roman" w:eastAsia="Times New Roman" w:hAnsi="Times New Roman" w:cs="Times New Roman"/>
                <w:b/>
                <w:bCs/>
                <w:sz w:val="24"/>
                <w:szCs w:val="24"/>
                <w:lang w:eastAsia="ar-SA"/>
              </w:rPr>
              <w:t>Pączek z marmoladą</w:t>
            </w:r>
            <w:r w:rsidRPr="00B60EB0">
              <w:rPr>
                <w:rFonts w:ascii="Times New Roman" w:eastAsia="Times New Roman" w:hAnsi="Times New Roman" w:cs="Times New Roman"/>
                <w:color w:val="000000"/>
                <w:sz w:val="18"/>
                <w:szCs w:val="18"/>
                <w:lang w:eastAsia="ar-SA"/>
              </w:rPr>
              <w:t xml:space="preserve"> - waga 50g*/ 1 szt., ciasto drożdżowe, nadziewane marmoladą, (nadzienie min. 10% masy pączka),kształt podłużny lub okrągły, skórka gładka, lekko błyszcząca, jasnobrązowa do brązowej, oblana lukrem, smak i zapach aromatyczny, charakterystyczny dla pączków, opakowanie zbiorcze - kosz plastikowy płytki (ułożenie pączków jednowarstwowe) kosze wyłożone papierem spożywczym, oznakowanie powinno zawierać: nazwę dostawcy – producenta, adres, nazwę produktu, masę netto produktu, datę – termin produkcji i przydatności do spożycia (należy spożyć do ... miesiąc, rok), warunki przechowywania, </w:t>
            </w:r>
          </w:p>
        </w:tc>
        <w:tc>
          <w:tcPr>
            <w:tcW w:w="931"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b/>
                <w:sz w:val="24"/>
                <w:szCs w:val="24"/>
                <w:lang w:eastAsia="ar-SA"/>
              </w:rPr>
            </w:pPr>
            <w:r w:rsidRPr="00B60EB0">
              <w:rPr>
                <w:rFonts w:ascii="Times New Roman" w:eastAsia="Calibri" w:hAnsi="Times New Roman" w:cs="Arial"/>
                <w:b/>
                <w:sz w:val="24"/>
                <w:szCs w:val="24"/>
                <w:lang w:eastAsia="ar-SA"/>
              </w:rPr>
              <w:t>kg</w:t>
            </w:r>
          </w:p>
        </w:tc>
        <w:tc>
          <w:tcPr>
            <w:tcW w:w="884"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r w:rsidRPr="00B60EB0">
              <w:rPr>
                <w:rFonts w:ascii="Times New Roman" w:eastAsia="Calibri" w:hAnsi="Times New Roman" w:cs="Arial"/>
                <w:sz w:val="24"/>
                <w:szCs w:val="24"/>
                <w:lang w:eastAsia="ar-SA"/>
              </w:rPr>
              <w:t>15</w:t>
            </w:r>
          </w:p>
        </w:tc>
        <w:tc>
          <w:tcPr>
            <w:tcW w:w="1437"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p>
        </w:tc>
        <w:tc>
          <w:tcPr>
            <w:tcW w:w="2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p>
        </w:tc>
      </w:tr>
      <w:tr w:rsidR="00B60EB0" w:rsidRPr="00B60EB0" w:rsidTr="00FD3F7A">
        <w:trPr>
          <w:trHeight w:val="454"/>
        </w:trPr>
        <w:tc>
          <w:tcPr>
            <w:tcW w:w="765" w:type="dxa"/>
            <w:tcBorders>
              <w:top w:val="single" w:sz="4" w:space="0" w:color="000000"/>
              <w:left w:val="single" w:sz="4" w:space="0" w:color="000000"/>
              <w:bottom w:val="single" w:sz="4" w:space="0" w:color="000000"/>
            </w:tcBorders>
            <w:shd w:val="clear" w:color="auto" w:fill="auto"/>
            <w:vAlign w:val="center"/>
          </w:tcPr>
          <w:p w:rsidR="00B60EB0" w:rsidRPr="00B60EB0" w:rsidRDefault="00CA4268" w:rsidP="00B60EB0">
            <w:pPr>
              <w:suppressAutoHyphens/>
              <w:snapToGrid w:val="0"/>
              <w:jc w:val="center"/>
              <w:rPr>
                <w:rFonts w:ascii="Times New Roman" w:eastAsia="Calibri" w:hAnsi="Times New Roman" w:cs="Arial"/>
                <w:sz w:val="24"/>
                <w:szCs w:val="24"/>
                <w:lang w:eastAsia="ar-SA"/>
              </w:rPr>
            </w:pPr>
            <w:r>
              <w:rPr>
                <w:rFonts w:ascii="Times New Roman" w:eastAsia="Calibri" w:hAnsi="Times New Roman" w:cs="Arial"/>
                <w:sz w:val="24"/>
                <w:szCs w:val="24"/>
                <w:lang w:eastAsia="ar-SA"/>
              </w:rPr>
              <w:lastRenderedPageBreak/>
              <w:t>8</w:t>
            </w:r>
          </w:p>
        </w:tc>
        <w:tc>
          <w:tcPr>
            <w:tcW w:w="3445"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spacing w:line="240" w:lineRule="auto"/>
              <w:rPr>
                <w:rFonts w:ascii="Times New Roman" w:eastAsia="Calibri" w:hAnsi="Times New Roman" w:cs="Arial"/>
                <w:bCs/>
                <w:sz w:val="18"/>
                <w:szCs w:val="18"/>
                <w:lang w:eastAsia="ar-SA"/>
              </w:rPr>
            </w:pPr>
            <w:r w:rsidRPr="00B60EB0">
              <w:rPr>
                <w:rFonts w:ascii="Times New Roman" w:eastAsia="Calibri" w:hAnsi="Times New Roman" w:cs="Arial"/>
                <w:b/>
                <w:bCs/>
                <w:sz w:val="24"/>
                <w:szCs w:val="24"/>
                <w:lang w:eastAsia="ar-SA"/>
              </w:rPr>
              <w:t xml:space="preserve">Ciasto drożdżowe </w:t>
            </w:r>
            <w:r w:rsidRPr="00B60EB0">
              <w:rPr>
                <w:rFonts w:ascii="Times New Roman" w:eastAsia="Calibri" w:hAnsi="Times New Roman" w:cs="Arial"/>
                <w:bCs/>
                <w:sz w:val="18"/>
                <w:szCs w:val="18"/>
                <w:lang w:eastAsia="ar-SA"/>
              </w:rPr>
              <w:t xml:space="preserve">– wyrób cukierniczy; waga 800 – 1.500 g/ 1 szt., ciasto drożdżowe z posypane kruszonką, kształt podłużny lub okrągły lub w kształcie nadanym przez producenta, skórka gładka, lekko błyszcząca lub matowa, oblana lukrem i posypana kruszonką, skórka złocista do jasnobrązowe, miękisz sprężysty, równomiernie porowaty i wyrośnięty, aromat charakterystyczny dla ciasta drożdżowego, opakowanie zbiorcze - kosz plastikowy płytki (ułożenie ciast jednowarstwowe) kosze wyłożone papierem spożywczym  </w:t>
            </w:r>
          </w:p>
        </w:tc>
        <w:tc>
          <w:tcPr>
            <w:tcW w:w="931"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b/>
                <w:sz w:val="24"/>
                <w:szCs w:val="24"/>
                <w:lang w:eastAsia="ar-SA"/>
              </w:rPr>
            </w:pPr>
            <w:r w:rsidRPr="00B60EB0">
              <w:rPr>
                <w:rFonts w:ascii="Times New Roman" w:eastAsia="Calibri" w:hAnsi="Times New Roman" w:cs="Arial"/>
                <w:b/>
                <w:sz w:val="24"/>
                <w:szCs w:val="24"/>
                <w:lang w:eastAsia="ar-SA"/>
              </w:rPr>
              <w:t>kg</w:t>
            </w:r>
          </w:p>
        </w:tc>
        <w:tc>
          <w:tcPr>
            <w:tcW w:w="884"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r w:rsidRPr="00B60EB0">
              <w:rPr>
                <w:rFonts w:ascii="Times New Roman" w:eastAsia="Calibri" w:hAnsi="Times New Roman" w:cs="Arial"/>
                <w:sz w:val="24"/>
                <w:szCs w:val="24"/>
                <w:lang w:eastAsia="ar-SA"/>
              </w:rPr>
              <w:t>10</w:t>
            </w:r>
          </w:p>
        </w:tc>
        <w:tc>
          <w:tcPr>
            <w:tcW w:w="1437" w:type="dxa"/>
            <w:tcBorders>
              <w:top w:val="single" w:sz="4" w:space="0" w:color="000000"/>
              <w:left w:val="single" w:sz="4" w:space="0" w:color="000000"/>
              <w:bottom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p>
        </w:tc>
        <w:tc>
          <w:tcPr>
            <w:tcW w:w="23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60EB0" w:rsidRPr="00B60EB0" w:rsidRDefault="00B60EB0" w:rsidP="00B60EB0">
            <w:pPr>
              <w:suppressAutoHyphens/>
              <w:snapToGrid w:val="0"/>
              <w:jc w:val="center"/>
              <w:rPr>
                <w:rFonts w:ascii="Times New Roman" w:eastAsia="Calibri" w:hAnsi="Times New Roman" w:cs="Arial"/>
                <w:sz w:val="24"/>
                <w:szCs w:val="24"/>
                <w:lang w:eastAsia="ar-SA"/>
              </w:rPr>
            </w:pPr>
          </w:p>
        </w:tc>
      </w:tr>
      <w:tr w:rsidR="00B60EB0" w:rsidRPr="00B60EB0" w:rsidTr="00FD3F7A">
        <w:trPr>
          <w:trHeight w:val="510"/>
        </w:trPr>
        <w:tc>
          <w:tcPr>
            <w:tcW w:w="7462" w:type="dxa"/>
            <w:gridSpan w:val="5"/>
            <w:tcBorders>
              <w:top w:val="single" w:sz="4" w:space="0" w:color="000000"/>
              <w:left w:val="single" w:sz="4" w:space="0" w:color="000000"/>
              <w:bottom w:val="single" w:sz="4" w:space="0" w:color="000000"/>
            </w:tcBorders>
            <w:shd w:val="clear" w:color="auto" w:fill="auto"/>
            <w:vAlign w:val="bottom"/>
          </w:tcPr>
          <w:p w:rsidR="00B60EB0" w:rsidRPr="00B60EB0" w:rsidRDefault="00B60EB0" w:rsidP="00B60EB0">
            <w:pPr>
              <w:suppressAutoHyphens/>
              <w:snapToGrid w:val="0"/>
              <w:spacing w:after="0" w:line="240" w:lineRule="auto"/>
              <w:rPr>
                <w:rFonts w:ascii="Times New Roman" w:eastAsia="Calibri" w:hAnsi="Times New Roman" w:cs="Arial"/>
                <w:b/>
                <w:bCs/>
                <w:sz w:val="24"/>
                <w:szCs w:val="24"/>
                <w:lang w:eastAsia="ar-SA"/>
              </w:rPr>
            </w:pPr>
          </w:p>
          <w:p w:rsidR="00B60EB0" w:rsidRPr="00B60EB0" w:rsidRDefault="00B60EB0" w:rsidP="00B60EB0">
            <w:pPr>
              <w:suppressAutoHyphens/>
              <w:snapToGrid w:val="0"/>
              <w:spacing w:line="240" w:lineRule="auto"/>
              <w:rPr>
                <w:rFonts w:ascii="Times New Roman" w:eastAsia="Calibri" w:hAnsi="Times New Roman" w:cs="Arial"/>
                <w:b/>
                <w:bCs/>
                <w:sz w:val="24"/>
                <w:szCs w:val="24"/>
                <w:lang w:eastAsia="ar-SA"/>
              </w:rPr>
            </w:pPr>
            <w:r w:rsidRPr="00B60EB0">
              <w:rPr>
                <w:rFonts w:ascii="Times New Roman" w:eastAsia="Calibri" w:hAnsi="Times New Roman" w:cs="Arial"/>
                <w:b/>
                <w:bCs/>
                <w:sz w:val="24"/>
                <w:szCs w:val="24"/>
                <w:lang w:eastAsia="ar-SA"/>
              </w:rPr>
              <w:t>SUMA BRUTTO ZA CAŁOŚĆ ZADANIA W PLN:</w:t>
            </w:r>
          </w:p>
        </w:tc>
        <w:tc>
          <w:tcPr>
            <w:tcW w:w="2397" w:type="dxa"/>
            <w:tcBorders>
              <w:top w:val="single" w:sz="4" w:space="0" w:color="000000"/>
              <w:left w:val="single" w:sz="4" w:space="0" w:color="000000"/>
              <w:bottom w:val="single" w:sz="4" w:space="0" w:color="000000"/>
              <w:right w:val="single" w:sz="4" w:space="0" w:color="000000"/>
            </w:tcBorders>
            <w:shd w:val="clear" w:color="auto" w:fill="auto"/>
            <w:vAlign w:val="bottom"/>
          </w:tcPr>
          <w:p w:rsidR="00B60EB0" w:rsidRPr="00B60EB0" w:rsidRDefault="00B60EB0" w:rsidP="00B60EB0">
            <w:pPr>
              <w:suppressAutoHyphens/>
              <w:snapToGrid w:val="0"/>
              <w:jc w:val="center"/>
              <w:rPr>
                <w:rFonts w:ascii="Times New Roman" w:eastAsia="Calibri" w:hAnsi="Times New Roman" w:cs="Arial"/>
                <w:sz w:val="24"/>
                <w:szCs w:val="24"/>
                <w:lang w:eastAsia="ar-SA"/>
              </w:rPr>
            </w:pPr>
          </w:p>
        </w:tc>
      </w:tr>
    </w:tbl>
    <w:p w:rsidR="00404AB4" w:rsidRDefault="00404AB4" w:rsidP="002D1933">
      <w:pPr>
        <w:suppressAutoHyphens/>
        <w:spacing w:after="0" w:line="240" w:lineRule="auto"/>
        <w:ind w:firstLine="709"/>
        <w:jc w:val="both"/>
        <w:rPr>
          <w:rFonts w:ascii="Times New Roman" w:eastAsia="Calibri" w:hAnsi="Times New Roman" w:cs="Arial"/>
          <w:sz w:val="24"/>
          <w:szCs w:val="24"/>
          <w:lang w:eastAsia="ar-SA"/>
        </w:rPr>
      </w:pPr>
    </w:p>
    <w:p w:rsidR="00B60EB0" w:rsidRPr="00B60EB0" w:rsidRDefault="00B60EB0" w:rsidP="002D1933">
      <w:pPr>
        <w:suppressAutoHyphens/>
        <w:spacing w:after="0" w:line="240" w:lineRule="auto"/>
        <w:ind w:firstLine="709"/>
        <w:jc w:val="both"/>
        <w:rPr>
          <w:rFonts w:ascii="Times New Roman" w:eastAsia="Calibri" w:hAnsi="Times New Roman" w:cs="Arial"/>
          <w:sz w:val="24"/>
          <w:szCs w:val="24"/>
          <w:lang w:eastAsia="ar-SA"/>
        </w:rPr>
      </w:pPr>
      <w:r w:rsidRPr="00B60EB0">
        <w:rPr>
          <w:rFonts w:ascii="Times New Roman" w:eastAsia="Calibri" w:hAnsi="Times New Roman" w:cs="Arial"/>
          <w:sz w:val="24"/>
          <w:szCs w:val="24"/>
          <w:lang w:eastAsia="ar-SA"/>
        </w:rPr>
        <w:t>Pieczywo</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musi</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być</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świeże,</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miękkie,</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bez</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przypaleń,</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nie</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może</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się</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kruszyć</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przy</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smarowaniu</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masłem,</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musi</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być</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wysokiej</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jakości,</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bez</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konserwantów</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i</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uszkodzeń,</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z</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okresami</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ważności</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odpowiednimi</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dla</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danego</w:t>
      </w:r>
      <w:r w:rsidRPr="00B60EB0">
        <w:rPr>
          <w:rFonts w:ascii="Times New Roman" w:eastAsia="Arial" w:hAnsi="Times New Roman" w:cs="Arial"/>
          <w:sz w:val="24"/>
          <w:szCs w:val="24"/>
          <w:lang w:eastAsia="ar-SA"/>
        </w:rPr>
        <w:t xml:space="preserve"> </w:t>
      </w:r>
      <w:r w:rsidRPr="00B60EB0">
        <w:rPr>
          <w:rFonts w:ascii="Times New Roman" w:eastAsia="Calibri" w:hAnsi="Times New Roman" w:cs="Arial"/>
          <w:sz w:val="24"/>
          <w:szCs w:val="24"/>
          <w:lang w:eastAsia="ar-SA"/>
        </w:rPr>
        <w:t>asortymentu.</w:t>
      </w:r>
    </w:p>
    <w:p w:rsidR="00B60EB0" w:rsidRPr="00B60EB0" w:rsidRDefault="00B60EB0" w:rsidP="002D1933">
      <w:pPr>
        <w:suppressAutoHyphens/>
        <w:spacing w:after="0" w:line="240" w:lineRule="auto"/>
        <w:ind w:firstLine="709"/>
        <w:jc w:val="both"/>
        <w:rPr>
          <w:rFonts w:ascii="Times New Roman" w:eastAsia="Calibri" w:hAnsi="Times New Roman" w:cs="Arial"/>
          <w:sz w:val="24"/>
          <w:szCs w:val="24"/>
          <w:lang w:eastAsia="ar-SA"/>
        </w:rPr>
      </w:pPr>
      <w:r w:rsidRPr="00B60EB0">
        <w:rPr>
          <w:rFonts w:ascii="Times New Roman" w:eastAsia="Calibri" w:hAnsi="Times New Roman" w:cs="Arial"/>
          <w:sz w:val="24"/>
          <w:szCs w:val="24"/>
          <w:lang w:eastAsia="ar-SA"/>
        </w:rPr>
        <w:t>Ciasta muszą być świeże, miękkie, bez przypaleń, dające się łatwo kroić, musi być wysokiej jakości, bez konserwantów i uszkodzeń, z okresami ważności odpowiednimi dla danego asortymentu.</w:t>
      </w:r>
    </w:p>
    <w:p w:rsidR="00B60EB0" w:rsidRPr="00B60EB0" w:rsidRDefault="00B60EB0" w:rsidP="00B60EB0">
      <w:pPr>
        <w:suppressAutoHyphens/>
        <w:spacing w:after="0" w:line="240" w:lineRule="auto"/>
        <w:jc w:val="both"/>
        <w:rPr>
          <w:rFonts w:ascii="Times New Roman" w:eastAsia="Calibri" w:hAnsi="Times New Roman" w:cs="Arial"/>
          <w:sz w:val="24"/>
          <w:szCs w:val="24"/>
          <w:lang w:eastAsia="ar-SA"/>
        </w:rPr>
      </w:pPr>
    </w:p>
    <w:p w:rsidR="000F72C1" w:rsidRDefault="000F72C1" w:rsidP="000F72C1">
      <w:pPr>
        <w:suppressAutoHyphens/>
        <w:spacing w:after="0" w:line="240" w:lineRule="auto"/>
        <w:rPr>
          <w:rFonts w:ascii="Times New Roman" w:eastAsia="Arial" w:hAnsi="Times New Roman" w:cs="Arial"/>
          <w:b/>
          <w:sz w:val="24"/>
          <w:szCs w:val="24"/>
          <w:lang w:eastAsia="ar-SA"/>
        </w:rPr>
      </w:pPr>
      <w:r w:rsidRPr="00B60EB0">
        <w:rPr>
          <w:rFonts w:ascii="Times New Roman" w:eastAsia="Arial" w:hAnsi="Times New Roman" w:cs="Arial"/>
          <w:b/>
          <w:sz w:val="24"/>
          <w:szCs w:val="24"/>
          <w:lang w:eastAsia="ar-SA"/>
        </w:rPr>
        <w:t xml:space="preserve">Cena </w:t>
      </w:r>
      <w:r w:rsidR="00C7747D">
        <w:rPr>
          <w:rFonts w:ascii="Times New Roman" w:eastAsia="Arial" w:hAnsi="Times New Roman" w:cs="Arial"/>
          <w:b/>
          <w:sz w:val="24"/>
          <w:szCs w:val="24"/>
          <w:lang w:eastAsia="ar-SA"/>
        </w:rPr>
        <w:t>ne</w:t>
      </w:r>
      <w:r>
        <w:rPr>
          <w:rFonts w:ascii="Times New Roman" w:eastAsia="Arial" w:hAnsi="Times New Roman" w:cs="Arial"/>
          <w:b/>
          <w:sz w:val="24"/>
          <w:szCs w:val="24"/>
          <w:lang w:eastAsia="ar-SA"/>
        </w:rPr>
        <w:t>tto: ………………………</w:t>
      </w:r>
      <w:r w:rsidRPr="00B60EB0">
        <w:rPr>
          <w:rFonts w:ascii="Times New Roman" w:eastAsia="Calibri" w:hAnsi="Times New Roman" w:cs="Arial"/>
          <w:b/>
          <w:sz w:val="24"/>
          <w:szCs w:val="24"/>
          <w:lang w:eastAsia="ar-SA"/>
        </w:rPr>
        <w:t>..</w:t>
      </w:r>
      <w:r w:rsidRPr="00B60EB0">
        <w:rPr>
          <w:rFonts w:ascii="Times New Roman" w:eastAsia="Arial" w:hAnsi="Times New Roman" w:cs="Arial"/>
          <w:b/>
          <w:sz w:val="24"/>
          <w:szCs w:val="24"/>
          <w:lang w:eastAsia="ar-SA"/>
        </w:rPr>
        <w:t xml:space="preserve"> PLN</w:t>
      </w:r>
    </w:p>
    <w:p w:rsidR="00C7747D" w:rsidRPr="00B60EB0" w:rsidRDefault="00C7747D" w:rsidP="000F72C1">
      <w:pPr>
        <w:suppressAutoHyphens/>
        <w:spacing w:after="0" w:line="240" w:lineRule="auto"/>
        <w:rPr>
          <w:rFonts w:ascii="Times New Roman" w:eastAsia="Arial" w:hAnsi="Times New Roman" w:cs="Arial"/>
          <w:b/>
          <w:sz w:val="24"/>
          <w:szCs w:val="24"/>
          <w:lang w:eastAsia="ar-SA"/>
        </w:rPr>
      </w:pPr>
    </w:p>
    <w:p w:rsidR="000F72C1" w:rsidRDefault="00C7747D" w:rsidP="000F72C1">
      <w:pPr>
        <w:suppressAutoHyphens/>
        <w:spacing w:after="0" w:line="240" w:lineRule="auto"/>
        <w:rPr>
          <w:rFonts w:ascii="Times New Roman" w:eastAsia="Calibri" w:hAnsi="Times New Roman" w:cs="Arial"/>
          <w:b/>
          <w:sz w:val="24"/>
          <w:szCs w:val="24"/>
          <w:lang w:eastAsia="ar-SA"/>
        </w:rPr>
      </w:pPr>
      <w:r w:rsidRPr="00C7747D">
        <w:rPr>
          <w:rFonts w:ascii="Times New Roman" w:eastAsia="Calibri" w:hAnsi="Times New Roman" w:cs="Arial"/>
          <w:b/>
          <w:sz w:val="24"/>
          <w:szCs w:val="24"/>
          <w:lang w:eastAsia="ar-SA"/>
        </w:rPr>
        <w:t>Cena brutto: ……………………….. PLN</w:t>
      </w:r>
    </w:p>
    <w:p w:rsidR="00C7747D" w:rsidRPr="00B60EB0" w:rsidRDefault="00C7747D" w:rsidP="000F72C1">
      <w:pPr>
        <w:suppressAutoHyphens/>
        <w:spacing w:after="0" w:line="240" w:lineRule="auto"/>
        <w:rPr>
          <w:rFonts w:ascii="Times New Roman" w:eastAsia="Calibri" w:hAnsi="Times New Roman" w:cs="Arial"/>
          <w:b/>
          <w:sz w:val="24"/>
          <w:szCs w:val="24"/>
          <w:lang w:eastAsia="ar-SA"/>
        </w:rPr>
      </w:pPr>
    </w:p>
    <w:p w:rsidR="000F72C1" w:rsidRPr="00B60EB0" w:rsidRDefault="000F72C1" w:rsidP="000F72C1">
      <w:pPr>
        <w:suppressAutoHyphens/>
        <w:spacing w:after="0" w:line="240" w:lineRule="auto"/>
        <w:rPr>
          <w:rFonts w:ascii="Times New Roman" w:eastAsia="Arial" w:hAnsi="Times New Roman" w:cs="Arial"/>
          <w:b/>
          <w:sz w:val="24"/>
          <w:szCs w:val="24"/>
          <w:lang w:eastAsia="ar-SA"/>
        </w:rPr>
      </w:pPr>
      <w:r w:rsidRPr="00B60EB0">
        <w:rPr>
          <w:rFonts w:ascii="Times New Roman" w:eastAsia="Arial" w:hAnsi="Times New Roman" w:cs="Arial"/>
          <w:b/>
          <w:sz w:val="24"/>
          <w:szCs w:val="24"/>
          <w:lang w:eastAsia="ar-SA"/>
        </w:rPr>
        <w:t>………………………………………………………………………………………</w:t>
      </w:r>
    </w:p>
    <w:p w:rsidR="000F72C1" w:rsidRPr="00B60EB0" w:rsidRDefault="000F72C1" w:rsidP="000F72C1">
      <w:pPr>
        <w:suppressAutoHyphens/>
        <w:autoSpaceDE w:val="0"/>
        <w:spacing w:after="0" w:line="360" w:lineRule="auto"/>
        <w:jc w:val="center"/>
        <w:rPr>
          <w:rFonts w:ascii="Times New Roman" w:eastAsia="Arial" w:hAnsi="Times New Roman" w:cs="Times New Roman"/>
          <w:color w:val="000000"/>
          <w:sz w:val="24"/>
          <w:szCs w:val="24"/>
          <w:lang w:eastAsia="ar-SA"/>
        </w:rPr>
      </w:pPr>
      <w:r>
        <w:rPr>
          <w:rFonts w:ascii="Times New Roman" w:eastAsia="Arial" w:hAnsi="Times New Roman" w:cs="Times New Roman"/>
          <w:color w:val="000000"/>
          <w:sz w:val="24"/>
          <w:szCs w:val="24"/>
          <w:lang w:eastAsia="ar-SA"/>
        </w:rPr>
        <w:t>(cena brutto słownie)</w:t>
      </w:r>
    </w:p>
    <w:p w:rsidR="000F72C1" w:rsidRDefault="000F72C1" w:rsidP="000F72C1">
      <w:pPr>
        <w:suppressAutoHyphens/>
        <w:autoSpaceDE w:val="0"/>
        <w:spacing w:after="0" w:line="360" w:lineRule="auto"/>
        <w:jc w:val="both"/>
        <w:rPr>
          <w:rFonts w:ascii="Times New Roman" w:eastAsia="Arial" w:hAnsi="Times New Roman" w:cs="Times New Roman"/>
          <w:color w:val="000000"/>
          <w:sz w:val="24"/>
          <w:szCs w:val="24"/>
          <w:lang w:eastAsia="ar-SA"/>
        </w:rPr>
      </w:pPr>
    </w:p>
    <w:p w:rsidR="000F72C1" w:rsidRDefault="000F72C1" w:rsidP="000F72C1">
      <w:pPr>
        <w:suppressAutoHyphens/>
        <w:autoSpaceDE w:val="0"/>
        <w:spacing w:after="0" w:line="360" w:lineRule="auto"/>
        <w:jc w:val="both"/>
        <w:rPr>
          <w:rFonts w:ascii="Times New Roman" w:eastAsia="Arial" w:hAnsi="Times New Roman" w:cs="Times New Roman"/>
          <w:color w:val="000000"/>
          <w:sz w:val="24"/>
          <w:szCs w:val="24"/>
          <w:lang w:eastAsia="ar-SA"/>
        </w:rPr>
      </w:pPr>
      <w:r>
        <w:rPr>
          <w:rFonts w:ascii="Times New Roman" w:eastAsia="Arial" w:hAnsi="Times New Roman" w:cs="Times New Roman"/>
          <w:color w:val="000000"/>
          <w:sz w:val="24"/>
          <w:szCs w:val="24"/>
          <w:lang w:eastAsia="ar-SA"/>
        </w:rPr>
        <w:t>miejscowość</w:t>
      </w:r>
      <w:r w:rsidRPr="00B60EB0">
        <w:rPr>
          <w:rFonts w:ascii="Times New Roman" w:eastAsia="Arial" w:hAnsi="Times New Roman" w:cs="Times New Roman"/>
          <w:color w:val="000000"/>
          <w:sz w:val="24"/>
          <w:szCs w:val="24"/>
          <w:lang w:eastAsia="ar-SA"/>
        </w:rPr>
        <w:t xml:space="preserve">………………………………. dnia .......................... </w:t>
      </w:r>
      <w:r w:rsidRPr="00B60EB0">
        <w:rPr>
          <w:rFonts w:ascii="Times New Roman" w:eastAsia="Arial" w:hAnsi="Times New Roman" w:cs="Times New Roman"/>
          <w:color w:val="000000"/>
          <w:sz w:val="24"/>
          <w:szCs w:val="24"/>
          <w:lang w:eastAsia="ar-SA"/>
        </w:rPr>
        <w:tab/>
      </w:r>
    </w:p>
    <w:p w:rsidR="000F72C1" w:rsidRDefault="000F72C1" w:rsidP="000F72C1">
      <w:pPr>
        <w:suppressAutoHyphens/>
        <w:autoSpaceDE w:val="0"/>
        <w:spacing w:after="0" w:line="360" w:lineRule="auto"/>
        <w:ind w:left="5103"/>
        <w:jc w:val="center"/>
        <w:rPr>
          <w:rFonts w:ascii="Times New Roman" w:eastAsia="Arial" w:hAnsi="Times New Roman" w:cs="Times New Roman"/>
          <w:i/>
          <w:iCs/>
          <w:color w:val="000000"/>
          <w:lang w:eastAsia="ar-SA"/>
        </w:rPr>
      </w:pPr>
    </w:p>
    <w:p w:rsidR="000F72C1" w:rsidRDefault="000F72C1" w:rsidP="000F72C1">
      <w:pPr>
        <w:suppressAutoHyphens/>
        <w:autoSpaceDE w:val="0"/>
        <w:spacing w:after="0" w:line="360" w:lineRule="auto"/>
        <w:ind w:left="5103"/>
        <w:jc w:val="center"/>
        <w:rPr>
          <w:rFonts w:ascii="Times New Roman" w:eastAsia="Arial" w:hAnsi="Times New Roman" w:cs="Times New Roman"/>
          <w:i/>
          <w:iCs/>
          <w:color w:val="000000"/>
          <w:lang w:eastAsia="ar-SA"/>
        </w:rPr>
      </w:pPr>
    </w:p>
    <w:p w:rsidR="000F72C1" w:rsidRDefault="000F72C1" w:rsidP="000F72C1">
      <w:pPr>
        <w:suppressAutoHyphens/>
        <w:autoSpaceDE w:val="0"/>
        <w:spacing w:after="0" w:line="360" w:lineRule="auto"/>
        <w:ind w:left="5103"/>
        <w:jc w:val="center"/>
        <w:rPr>
          <w:rFonts w:ascii="Times New Roman" w:eastAsia="Arial" w:hAnsi="Times New Roman" w:cs="Times New Roman"/>
          <w:i/>
          <w:iCs/>
          <w:color w:val="000000"/>
          <w:lang w:eastAsia="ar-SA"/>
        </w:rPr>
      </w:pPr>
    </w:p>
    <w:p w:rsidR="000F72C1" w:rsidRDefault="000F72C1" w:rsidP="000F72C1">
      <w:pPr>
        <w:suppressAutoHyphens/>
        <w:autoSpaceDE w:val="0"/>
        <w:spacing w:after="0" w:line="360" w:lineRule="auto"/>
        <w:ind w:left="5103"/>
        <w:jc w:val="center"/>
        <w:rPr>
          <w:rFonts w:ascii="Times New Roman" w:eastAsia="Arial" w:hAnsi="Times New Roman" w:cs="Times New Roman"/>
          <w:i/>
          <w:iCs/>
          <w:color w:val="000000"/>
          <w:lang w:eastAsia="ar-SA"/>
        </w:rPr>
      </w:pPr>
    </w:p>
    <w:p w:rsidR="000F72C1" w:rsidRDefault="00404AB4" w:rsidP="000F72C1">
      <w:pPr>
        <w:suppressAutoHyphens/>
        <w:autoSpaceDE w:val="0"/>
        <w:spacing w:after="0" w:line="360" w:lineRule="auto"/>
        <w:ind w:left="4536"/>
        <w:jc w:val="center"/>
        <w:rPr>
          <w:rFonts w:ascii="Times New Roman" w:eastAsia="Arial" w:hAnsi="Times New Roman" w:cs="Times New Roman"/>
          <w:i/>
          <w:iCs/>
          <w:color w:val="000000"/>
          <w:lang w:eastAsia="ar-SA"/>
        </w:rPr>
      </w:pPr>
      <w:r>
        <w:rPr>
          <w:rFonts w:ascii="Times New Roman" w:eastAsia="Arial" w:hAnsi="Times New Roman" w:cs="Times New Roman"/>
          <w:i/>
          <w:iCs/>
          <w:color w:val="000000"/>
          <w:lang w:eastAsia="ar-SA"/>
        </w:rPr>
        <w:t>…………………………………………………………..</w:t>
      </w:r>
    </w:p>
    <w:p w:rsidR="000F72C1" w:rsidRPr="00404AB4" w:rsidRDefault="000F72C1" w:rsidP="000F72C1">
      <w:pPr>
        <w:suppressAutoHyphens/>
        <w:autoSpaceDE w:val="0"/>
        <w:spacing w:after="0" w:line="360" w:lineRule="auto"/>
        <w:ind w:left="4536"/>
        <w:jc w:val="center"/>
        <w:rPr>
          <w:rFonts w:ascii="Times New Roman" w:eastAsia="Arial" w:hAnsi="Times New Roman" w:cs="Times New Roman"/>
          <w:i/>
          <w:iCs/>
          <w:color w:val="000000"/>
          <w:sz w:val="20"/>
          <w:szCs w:val="20"/>
          <w:lang w:eastAsia="ar-SA"/>
        </w:rPr>
      </w:pPr>
      <w:r w:rsidRPr="00404AB4">
        <w:rPr>
          <w:rFonts w:ascii="Times New Roman" w:eastAsia="Arial" w:hAnsi="Times New Roman" w:cs="Times New Roman"/>
          <w:i/>
          <w:iCs/>
          <w:color w:val="000000"/>
          <w:sz w:val="20"/>
          <w:szCs w:val="20"/>
          <w:lang w:eastAsia="ar-SA"/>
        </w:rPr>
        <w:t>imię, nazwisko (pieczęć) i podpis/y osób/ osoby</w:t>
      </w:r>
    </w:p>
    <w:p w:rsidR="000F72C1" w:rsidRPr="00404AB4" w:rsidRDefault="000F72C1" w:rsidP="000F72C1">
      <w:pPr>
        <w:suppressAutoHyphens/>
        <w:autoSpaceDE w:val="0"/>
        <w:spacing w:after="0" w:line="360" w:lineRule="auto"/>
        <w:ind w:left="4536"/>
        <w:jc w:val="center"/>
        <w:rPr>
          <w:rFonts w:ascii="Times New Roman" w:eastAsia="Arial" w:hAnsi="Times New Roman" w:cs="Times New Roman"/>
          <w:i/>
          <w:iCs/>
          <w:color w:val="000000"/>
          <w:sz w:val="20"/>
          <w:szCs w:val="20"/>
          <w:lang w:eastAsia="ar-SA"/>
        </w:rPr>
      </w:pPr>
      <w:r w:rsidRPr="00404AB4">
        <w:rPr>
          <w:rFonts w:ascii="Times New Roman" w:eastAsia="Arial" w:hAnsi="Times New Roman" w:cs="Times New Roman"/>
          <w:i/>
          <w:iCs/>
          <w:color w:val="000000"/>
          <w:sz w:val="20"/>
          <w:szCs w:val="20"/>
          <w:lang w:eastAsia="ar-SA"/>
        </w:rPr>
        <w:t>upoważnionej/</w:t>
      </w:r>
      <w:proofErr w:type="spellStart"/>
      <w:r w:rsidRPr="00404AB4">
        <w:rPr>
          <w:rFonts w:ascii="Times New Roman" w:eastAsia="Arial" w:hAnsi="Times New Roman" w:cs="Times New Roman"/>
          <w:i/>
          <w:iCs/>
          <w:color w:val="000000"/>
          <w:sz w:val="20"/>
          <w:szCs w:val="20"/>
          <w:lang w:eastAsia="ar-SA"/>
        </w:rPr>
        <w:t>ych</w:t>
      </w:r>
      <w:proofErr w:type="spellEnd"/>
      <w:r w:rsidRPr="00404AB4">
        <w:rPr>
          <w:rFonts w:ascii="Times New Roman" w:eastAsia="Arial" w:hAnsi="Times New Roman" w:cs="Times New Roman"/>
          <w:i/>
          <w:iCs/>
          <w:color w:val="000000"/>
          <w:sz w:val="20"/>
          <w:szCs w:val="20"/>
          <w:lang w:eastAsia="ar-SA"/>
        </w:rPr>
        <w:t xml:space="preserve"> do reprezentowania Wykonawcy</w:t>
      </w:r>
    </w:p>
    <w:p w:rsidR="00B60EB0" w:rsidRPr="00B60EB0" w:rsidRDefault="00B60EB0" w:rsidP="00B60EB0">
      <w:pPr>
        <w:suppressAutoHyphens/>
        <w:spacing w:after="0" w:line="240" w:lineRule="auto"/>
        <w:jc w:val="right"/>
        <w:rPr>
          <w:rFonts w:ascii="Arial" w:eastAsia="Calibri" w:hAnsi="Arial" w:cs="Arial"/>
          <w:b/>
          <w:sz w:val="20"/>
          <w:szCs w:val="20"/>
          <w:lang w:eastAsia="ar-SA"/>
        </w:rPr>
      </w:pPr>
    </w:p>
    <w:p w:rsidR="00840E69" w:rsidRDefault="00840E69" w:rsidP="00840E69">
      <w:pPr>
        <w:suppressAutoHyphens/>
        <w:autoSpaceDE w:val="0"/>
        <w:spacing w:after="0" w:line="360" w:lineRule="auto"/>
        <w:ind w:left="5103"/>
        <w:jc w:val="center"/>
        <w:rPr>
          <w:rFonts w:ascii="Times New Roman" w:eastAsia="Arial" w:hAnsi="Times New Roman" w:cs="Times New Roman"/>
          <w:i/>
          <w:iCs/>
          <w:color w:val="000000"/>
          <w:lang w:eastAsia="ar-SA"/>
        </w:rPr>
      </w:pPr>
    </w:p>
    <w:p w:rsidR="00840E69" w:rsidRDefault="00840E69" w:rsidP="00840E69">
      <w:pPr>
        <w:suppressAutoHyphens/>
        <w:autoSpaceDE w:val="0"/>
        <w:spacing w:after="0" w:line="360" w:lineRule="auto"/>
        <w:ind w:left="5103"/>
        <w:jc w:val="center"/>
        <w:rPr>
          <w:rFonts w:ascii="Times New Roman" w:eastAsia="Arial" w:hAnsi="Times New Roman" w:cs="Times New Roman"/>
          <w:i/>
          <w:iCs/>
          <w:color w:val="000000"/>
          <w:lang w:eastAsia="ar-SA"/>
        </w:rPr>
      </w:pPr>
      <w:bookmarkStart w:id="0" w:name="_GoBack"/>
      <w:bookmarkEnd w:id="0"/>
    </w:p>
    <w:p w:rsidR="00B60EB0" w:rsidRPr="00B60EB0" w:rsidRDefault="00B60EB0" w:rsidP="00B60EB0">
      <w:pPr>
        <w:suppressAutoHyphens/>
        <w:spacing w:after="0" w:line="240" w:lineRule="auto"/>
        <w:jc w:val="right"/>
        <w:rPr>
          <w:rFonts w:ascii="Calibri" w:eastAsia="Calibri" w:hAnsi="Calibri" w:cs="Times New Roman"/>
          <w:lang w:eastAsia="ar-SA"/>
        </w:rPr>
      </w:pPr>
    </w:p>
    <w:sectPr w:rsidR="00B60EB0" w:rsidRPr="00B60E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enSymbol">
    <w:altName w:val="Arial Unicode MS"/>
    <w:charset w:val="00"/>
    <w:family w:val="auto"/>
    <w:pitch w:val="variable"/>
    <w:sig w:usb0="800000AF" w:usb1="1001ECEA"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rankfurtGothic">
    <w:altName w:val="Times New Roman"/>
    <w:charset w:val="00"/>
    <w:family w:val="auto"/>
    <w:pitch w:val="variable"/>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cs="Times New Roman"/>
      </w:r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8" w15:restartNumberingAfterBreak="0">
    <w:nsid w:val="3F416545"/>
    <w:multiLevelType w:val="hybridMultilevel"/>
    <w:tmpl w:val="49B0320E"/>
    <w:lvl w:ilvl="0" w:tplc="202E0A9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EB0"/>
    <w:rsid w:val="00063514"/>
    <w:rsid w:val="000B0E55"/>
    <w:rsid w:val="000F72C1"/>
    <w:rsid w:val="002631E6"/>
    <w:rsid w:val="00270D51"/>
    <w:rsid w:val="00287FD0"/>
    <w:rsid w:val="002C366D"/>
    <w:rsid w:val="002D1933"/>
    <w:rsid w:val="0035587F"/>
    <w:rsid w:val="00374333"/>
    <w:rsid w:val="00404AB4"/>
    <w:rsid w:val="005029B1"/>
    <w:rsid w:val="00601C6D"/>
    <w:rsid w:val="00641ED5"/>
    <w:rsid w:val="00712A8D"/>
    <w:rsid w:val="00840E69"/>
    <w:rsid w:val="00894C37"/>
    <w:rsid w:val="00984D4C"/>
    <w:rsid w:val="00985D36"/>
    <w:rsid w:val="00AD57F4"/>
    <w:rsid w:val="00B60EB0"/>
    <w:rsid w:val="00C7747D"/>
    <w:rsid w:val="00C82590"/>
    <w:rsid w:val="00CA4268"/>
    <w:rsid w:val="00DE14A2"/>
    <w:rsid w:val="00F32DE1"/>
    <w:rsid w:val="00FA13B7"/>
    <w:rsid w:val="00FD3F7A"/>
    <w:rsid w:val="00FE2B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9021C"/>
  <w15:docId w15:val="{9987740A-4E3A-4C4A-9711-ABAD0C55C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B60EB0"/>
    <w:pPr>
      <w:keepNext/>
      <w:numPr>
        <w:numId w:val="1"/>
      </w:numPr>
      <w:suppressAutoHyphens/>
      <w:outlineLvl w:val="0"/>
    </w:pPr>
    <w:rPr>
      <w:rFonts w:ascii="Calibri" w:eastAsia="Calibri" w:hAnsi="Calibri" w:cs="Times New Roman"/>
      <w:color w:val="800080"/>
      <w:sz w:val="36"/>
      <w:szCs w:val="20"/>
      <w:lang w:eastAsia="ar-SA"/>
    </w:rPr>
  </w:style>
  <w:style w:type="paragraph" w:styleId="Nagwek2">
    <w:name w:val="heading 2"/>
    <w:basedOn w:val="Normalny"/>
    <w:next w:val="Normalny"/>
    <w:link w:val="Nagwek2Znak"/>
    <w:qFormat/>
    <w:rsid w:val="00B60EB0"/>
    <w:pPr>
      <w:keepNext/>
      <w:keepLines/>
      <w:numPr>
        <w:ilvl w:val="1"/>
        <w:numId w:val="1"/>
      </w:numPr>
      <w:suppressAutoHyphens/>
      <w:spacing w:before="200" w:after="0"/>
      <w:outlineLvl w:val="1"/>
    </w:pPr>
    <w:rPr>
      <w:rFonts w:ascii="Cambria" w:eastAsia="Times New Roman" w:hAnsi="Cambria" w:cs="Cambria"/>
      <w:b/>
      <w:bCs/>
      <w:color w:val="4F81BD"/>
      <w:sz w:val="26"/>
      <w:szCs w:val="26"/>
      <w:lang w:eastAsia="ar-SA"/>
    </w:rPr>
  </w:style>
  <w:style w:type="paragraph" w:styleId="Nagwek3">
    <w:name w:val="heading 3"/>
    <w:basedOn w:val="Nagwek10"/>
    <w:next w:val="Tekstpodstawowy"/>
    <w:link w:val="Nagwek3Znak"/>
    <w:qFormat/>
    <w:rsid w:val="00B60EB0"/>
    <w:pPr>
      <w:numPr>
        <w:ilvl w:val="2"/>
        <w:numId w:val="1"/>
      </w:numPr>
      <w:outlineLvl w:val="2"/>
    </w:pPr>
    <w:rPr>
      <w:rFonts w:eastAsia="SimSun" w:cs="Mangal"/>
      <w:bCs/>
      <w:szCs w:val="28"/>
    </w:rPr>
  </w:style>
  <w:style w:type="paragraph" w:styleId="Nagwek4">
    <w:name w:val="heading 4"/>
    <w:basedOn w:val="Normalny"/>
    <w:next w:val="Normalny"/>
    <w:link w:val="Nagwek4Znak"/>
    <w:qFormat/>
    <w:rsid w:val="00B60EB0"/>
    <w:pPr>
      <w:keepNext/>
      <w:numPr>
        <w:ilvl w:val="3"/>
        <w:numId w:val="1"/>
      </w:numPr>
      <w:suppressAutoHyphens/>
      <w:spacing w:after="0" w:line="240" w:lineRule="auto"/>
      <w:jc w:val="both"/>
      <w:outlineLvl w:val="3"/>
    </w:pPr>
    <w:rPr>
      <w:rFonts w:ascii="Times New Roman" w:eastAsia="Times New Roman" w:hAnsi="Times New Roman" w:cs="Times New Roman"/>
      <w:b/>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60EB0"/>
    <w:rPr>
      <w:rFonts w:ascii="Calibri" w:eastAsia="Calibri" w:hAnsi="Calibri" w:cs="Times New Roman"/>
      <w:color w:val="800080"/>
      <w:sz w:val="36"/>
      <w:szCs w:val="20"/>
      <w:lang w:eastAsia="ar-SA"/>
    </w:rPr>
  </w:style>
  <w:style w:type="character" w:customStyle="1" w:styleId="Nagwek2Znak">
    <w:name w:val="Nagłówek 2 Znak"/>
    <w:basedOn w:val="Domylnaczcionkaakapitu"/>
    <w:link w:val="Nagwek2"/>
    <w:rsid w:val="00B60EB0"/>
    <w:rPr>
      <w:rFonts w:ascii="Cambria" w:eastAsia="Times New Roman" w:hAnsi="Cambria" w:cs="Cambria"/>
      <w:b/>
      <w:bCs/>
      <w:color w:val="4F81BD"/>
      <w:sz w:val="26"/>
      <w:szCs w:val="26"/>
      <w:lang w:eastAsia="ar-SA"/>
    </w:rPr>
  </w:style>
  <w:style w:type="character" w:customStyle="1" w:styleId="Nagwek3Znak">
    <w:name w:val="Nagłówek 3 Znak"/>
    <w:basedOn w:val="Domylnaczcionkaakapitu"/>
    <w:link w:val="Nagwek3"/>
    <w:rsid w:val="00B60EB0"/>
    <w:rPr>
      <w:rFonts w:ascii="Times New Roman" w:eastAsia="SimSun" w:hAnsi="Times New Roman" w:cs="Mangal"/>
      <w:b/>
      <w:bCs/>
      <w:sz w:val="28"/>
      <w:szCs w:val="28"/>
      <w:lang w:eastAsia="ar-SA"/>
    </w:rPr>
  </w:style>
  <w:style w:type="character" w:customStyle="1" w:styleId="Nagwek4Znak">
    <w:name w:val="Nagłówek 4 Znak"/>
    <w:basedOn w:val="Domylnaczcionkaakapitu"/>
    <w:link w:val="Nagwek4"/>
    <w:rsid w:val="00B60EB0"/>
    <w:rPr>
      <w:rFonts w:ascii="Times New Roman" w:eastAsia="Times New Roman" w:hAnsi="Times New Roman" w:cs="Times New Roman"/>
      <w:b/>
      <w:sz w:val="24"/>
      <w:szCs w:val="20"/>
      <w:lang w:eastAsia="ar-SA"/>
    </w:rPr>
  </w:style>
  <w:style w:type="numbering" w:customStyle="1" w:styleId="Bezlisty1">
    <w:name w:val="Bez listy1"/>
    <w:next w:val="Bezlisty"/>
    <w:uiPriority w:val="99"/>
    <w:semiHidden/>
    <w:unhideWhenUsed/>
    <w:rsid w:val="00B60EB0"/>
  </w:style>
  <w:style w:type="character" w:customStyle="1" w:styleId="WW8Num4z0">
    <w:name w:val="WW8Num4z0"/>
    <w:rsid w:val="00B60EB0"/>
    <w:rPr>
      <w:rFonts w:cs="Times New Roman"/>
    </w:rPr>
  </w:style>
  <w:style w:type="character" w:customStyle="1" w:styleId="WW8Num6z0">
    <w:name w:val="WW8Num6z0"/>
    <w:rsid w:val="00B60EB0"/>
    <w:rPr>
      <w:rFonts w:ascii="Times New Roman" w:hAnsi="Times New Roman" w:cs="Times New Roman"/>
    </w:rPr>
  </w:style>
  <w:style w:type="character" w:customStyle="1" w:styleId="WW8Num7z0">
    <w:name w:val="WW8Num7z0"/>
    <w:rsid w:val="00B60EB0"/>
    <w:rPr>
      <w:rFonts w:ascii="Symbol" w:hAnsi="Symbol" w:cs="Symbol"/>
    </w:rPr>
  </w:style>
  <w:style w:type="character" w:customStyle="1" w:styleId="WW8Num8z0">
    <w:name w:val="WW8Num8z0"/>
    <w:rsid w:val="00B60EB0"/>
    <w:rPr>
      <w:rFonts w:ascii="Symbol" w:hAnsi="Symbol" w:cs="Times New Roman"/>
    </w:rPr>
  </w:style>
  <w:style w:type="character" w:customStyle="1" w:styleId="Absatz-Standardschriftart">
    <w:name w:val="Absatz-Standardschriftart"/>
    <w:rsid w:val="00B60EB0"/>
  </w:style>
  <w:style w:type="character" w:customStyle="1" w:styleId="WW-Absatz-Standardschriftart">
    <w:name w:val="WW-Absatz-Standardschriftart"/>
    <w:rsid w:val="00B60EB0"/>
  </w:style>
  <w:style w:type="character" w:customStyle="1" w:styleId="WW-Absatz-Standardschriftart1">
    <w:name w:val="WW-Absatz-Standardschriftart1"/>
    <w:rsid w:val="00B60EB0"/>
  </w:style>
  <w:style w:type="character" w:customStyle="1" w:styleId="WW-Absatz-Standardschriftart11">
    <w:name w:val="WW-Absatz-Standardschriftart11"/>
    <w:rsid w:val="00B60EB0"/>
  </w:style>
  <w:style w:type="character" w:customStyle="1" w:styleId="WW-Absatz-Standardschriftart111">
    <w:name w:val="WW-Absatz-Standardschriftart111"/>
    <w:rsid w:val="00B60EB0"/>
  </w:style>
  <w:style w:type="character" w:customStyle="1" w:styleId="WW-Absatz-Standardschriftart1111">
    <w:name w:val="WW-Absatz-Standardschriftart1111"/>
    <w:rsid w:val="00B60EB0"/>
  </w:style>
  <w:style w:type="character" w:customStyle="1" w:styleId="WW-Absatz-Standardschriftart11111">
    <w:name w:val="WW-Absatz-Standardschriftart11111"/>
    <w:rsid w:val="00B60EB0"/>
  </w:style>
  <w:style w:type="character" w:customStyle="1" w:styleId="WW-Absatz-Standardschriftart111111">
    <w:name w:val="WW-Absatz-Standardschriftart111111"/>
    <w:rsid w:val="00B60EB0"/>
  </w:style>
  <w:style w:type="character" w:customStyle="1" w:styleId="WW8Num3z0">
    <w:name w:val="WW8Num3z0"/>
    <w:rsid w:val="00B60EB0"/>
    <w:rPr>
      <w:rFonts w:cs="Times New Roman"/>
      <w:b/>
    </w:rPr>
  </w:style>
  <w:style w:type="character" w:customStyle="1" w:styleId="WW8Num10z0">
    <w:name w:val="WW8Num10z0"/>
    <w:rsid w:val="00B60EB0"/>
    <w:rPr>
      <w:rFonts w:cs="Times New Roman"/>
    </w:rPr>
  </w:style>
  <w:style w:type="character" w:customStyle="1" w:styleId="WW8Num11z0">
    <w:name w:val="WW8Num11z0"/>
    <w:rsid w:val="00B60EB0"/>
    <w:rPr>
      <w:rFonts w:ascii="Symbol" w:hAnsi="Symbol" w:cs="Symbol"/>
    </w:rPr>
  </w:style>
  <w:style w:type="character" w:customStyle="1" w:styleId="WW8Num13z0">
    <w:name w:val="WW8Num13z0"/>
    <w:rsid w:val="00B60EB0"/>
    <w:rPr>
      <w:rFonts w:cs="Times New Roman"/>
    </w:rPr>
  </w:style>
  <w:style w:type="character" w:customStyle="1" w:styleId="Domylnaczcionkaakapitu2">
    <w:name w:val="Domyślna czcionka akapitu2"/>
    <w:rsid w:val="00B60EB0"/>
  </w:style>
  <w:style w:type="character" w:customStyle="1" w:styleId="WW8Num2z0">
    <w:name w:val="WW8Num2z0"/>
    <w:rsid w:val="00B60EB0"/>
    <w:rPr>
      <w:rFonts w:cs="Times New Roman"/>
    </w:rPr>
  </w:style>
  <w:style w:type="character" w:customStyle="1" w:styleId="WW8Num5z0">
    <w:name w:val="WW8Num5z0"/>
    <w:rsid w:val="00B60EB0"/>
    <w:rPr>
      <w:rFonts w:ascii="Symbol" w:hAnsi="Symbol" w:cs="Symbol"/>
    </w:rPr>
  </w:style>
  <w:style w:type="character" w:customStyle="1" w:styleId="WW8Num9z0">
    <w:name w:val="WW8Num9z0"/>
    <w:rsid w:val="00B60EB0"/>
    <w:rPr>
      <w:rFonts w:cs="Times New Roman"/>
    </w:rPr>
  </w:style>
  <w:style w:type="character" w:customStyle="1" w:styleId="WW8Num12z0">
    <w:name w:val="WW8Num12z0"/>
    <w:rsid w:val="00B60EB0"/>
    <w:rPr>
      <w:rFonts w:ascii="Symbol" w:hAnsi="Symbol" w:cs="Symbol"/>
    </w:rPr>
  </w:style>
  <w:style w:type="character" w:customStyle="1" w:styleId="WW8Num15z0">
    <w:name w:val="WW8Num15z0"/>
    <w:rsid w:val="00B60EB0"/>
    <w:rPr>
      <w:rFonts w:cs="Times New Roman"/>
    </w:rPr>
  </w:style>
  <w:style w:type="character" w:customStyle="1" w:styleId="WW8Num17z0">
    <w:name w:val="WW8Num17z0"/>
    <w:rsid w:val="00B60EB0"/>
    <w:rPr>
      <w:rFonts w:cs="Times New Roman"/>
      <w:sz w:val="22"/>
      <w:szCs w:val="22"/>
    </w:rPr>
  </w:style>
  <w:style w:type="character" w:customStyle="1" w:styleId="WW8Num18z0">
    <w:name w:val="WW8Num18z0"/>
    <w:rsid w:val="00B60EB0"/>
    <w:rPr>
      <w:rFonts w:cs="Times New Roman"/>
      <w:b w:val="0"/>
    </w:rPr>
  </w:style>
  <w:style w:type="character" w:customStyle="1" w:styleId="WW8Num19z0">
    <w:name w:val="WW8Num19z0"/>
    <w:rsid w:val="00B60EB0"/>
    <w:rPr>
      <w:rFonts w:cs="Times New Roman"/>
    </w:rPr>
  </w:style>
  <w:style w:type="character" w:customStyle="1" w:styleId="WW8Num20z0">
    <w:name w:val="WW8Num20z0"/>
    <w:rsid w:val="00B60EB0"/>
    <w:rPr>
      <w:rFonts w:cs="Times New Roman"/>
    </w:rPr>
  </w:style>
  <w:style w:type="character" w:customStyle="1" w:styleId="WW8Num20z1">
    <w:name w:val="WW8Num20z1"/>
    <w:rsid w:val="00B60EB0"/>
    <w:rPr>
      <w:rFonts w:ascii="Times New Roman" w:hAnsi="Times New Roman" w:cs="Times New Roman"/>
    </w:rPr>
  </w:style>
  <w:style w:type="character" w:customStyle="1" w:styleId="WW8Num21z0">
    <w:name w:val="WW8Num21z0"/>
    <w:rsid w:val="00B60EB0"/>
    <w:rPr>
      <w:rFonts w:cs="Times New Roman"/>
    </w:rPr>
  </w:style>
  <w:style w:type="character" w:customStyle="1" w:styleId="WW8Num22z0">
    <w:name w:val="WW8Num22z0"/>
    <w:rsid w:val="00B60EB0"/>
    <w:rPr>
      <w:rFonts w:cs="Times New Roman"/>
    </w:rPr>
  </w:style>
  <w:style w:type="character" w:customStyle="1" w:styleId="WW8Num23z0">
    <w:name w:val="WW8Num23z0"/>
    <w:rsid w:val="00B60EB0"/>
    <w:rPr>
      <w:rFonts w:cs="Times New Roman"/>
    </w:rPr>
  </w:style>
  <w:style w:type="character" w:customStyle="1" w:styleId="WW8Num24z0">
    <w:name w:val="WW8Num24z0"/>
    <w:rsid w:val="00B60EB0"/>
    <w:rPr>
      <w:rFonts w:cs="Times New Roman"/>
    </w:rPr>
  </w:style>
  <w:style w:type="character" w:customStyle="1" w:styleId="WW8Num27z0">
    <w:name w:val="WW8Num27z0"/>
    <w:rsid w:val="00B60EB0"/>
    <w:rPr>
      <w:rFonts w:ascii="Symbol" w:hAnsi="Symbol" w:cs="Symbol"/>
    </w:rPr>
  </w:style>
  <w:style w:type="character" w:customStyle="1" w:styleId="WW8Num28z0">
    <w:name w:val="WW8Num28z0"/>
    <w:rsid w:val="00B60EB0"/>
    <w:rPr>
      <w:rFonts w:ascii="Symbol" w:hAnsi="Symbol" w:cs="Symbol"/>
    </w:rPr>
  </w:style>
  <w:style w:type="character" w:customStyle="1" w:styleId="WW8Num29z0">
    <w:name w:val="WW8Num29z0"/>
    <w:rsid w:val="00B60EB0"/>
    <w:rPr>
      <w:rFonts w:cs="Times New Roman"/>
    </w:rPr>
  </w:style>
  <w:style w:type="character" w:customStyle="1" w:styleId="WW8Num31z0">
    <w:name w:val="WW8Num31z0"/>
    <w:rsid w:val="00B60EB0"/>
    <w:rPr>
      <w:rFonts w:cs="Times New Roman"/>
      <w:sz w:val="20"/>
      <w:szCs w:val="20"/>
    </w:rPr>
  </w:style>
  <w:style w:type="character" w:customStyle="1" w:styleId="WW8Num34z0">
    <w:name w:val="WW8Num34z0"/>
    <w:rsid w:val="00B60EB0"/>
    <w:rPr>
      <w:rFonts w:cs="Times New Roman"/>
    </w:rPr>
  </w:style>
  <w:style w:type="character" w:customStyle="1" w:styleId="WW8Num35z0">
    <w:name w:val="WW8Num35z0"/>
    <w:rsid w:val="00B60EB0"/>
    <w:rPr>
      <w:rFonts w:cs="Times New Roman"/>
    </w:rPr>
  </w:style>
  <w:style w:type="character" w:customStyle="1" w:styleId="WW-Absatz-Standardschriftart1111111">
    <w:name w:val="WW-Absatz-Standardschriftart1111111"/>
    <w:rsid w:val="00B60EB0"/>
  </w:style>
  <w:style w:type="character" w:customStyle="1" w:styleId="WW8Num1z0">
    <w:name w:val="WW8Num1z0"/>
    <w:rsid w:val="00B60EB0"/>
    <w:rPr>
      <w:rFonts w:cs="Times New Roman"/>
    </w:rPr>
  </w:style>
  <w:style w:type="character" w:customStyle="1" w:styleId="WW8Num5z1">
    <w:name w:val="WW8Num5z1"/>
    <w:rsid w:val="00B60EB0"/>
    <w:rPr>
      <w:rFonts w:ascii="Symbol" w:eastAsia="Times New Roman" w:hAnsi="Symbol" w:cs="Arial"/>
    </w:rPr>
  </w:style>
  <w:style w:type="character" w:customStyle="1" w:styleId="WW8Num5z2">
    <w:name w:val="WW8Num5z2"/>
    <w:rsid w:val="00B60EB0"/>
    <w:rPr>
      <w:rFonts w:ascii="Wingdings" w:hAnsi="Wingdings" w:cs="Wingdings"/>
    </w:rPr>
  </w:style>
  <w:style w:type="character" w:customStyle="1" w:styleId="WW8Num5z4">
    <w:name w:val="WW8Num5z4"/>
    <w:rsid w:val="00B60EB0"/>
    <w:rPr>
      <w:rFonts w:ascii="Courier New" w:hAnsi="Courier New" w:cs="Courier New"/>
    </w:rPr>
  </w:style>
  <w:style w:type="character" w:customStyle="1" w:styleId="WW8Num6z1">
    <w:name w:val="WW8Num6z1"/>
    <w:rsid w:val="00B60EB0"/>
    <w:rPr>
      <w:rFonts w:ascii="Symbol" w:hAnsi="Symbol" w:cs="Symbol"/>
    </w:rPr>
  </w:style>
  <w:style w:type="character" w:customStyle="1" w:styleId="WW8Num11z1">
    <w:name w:val="WW8Num11z1"/>
    <w:rsid w:val="00B60EB0"/>
    <w:rPr>
      <w:rFonts w:ascii="Courier New" w:hAnsi="Courier New" w:cs="Courier New"/>
    </w:rPr>
  </w:style>
  <w:style w:type="character" w:customStyle="1" w:styleId="WW8Num11z2">
    <w:name w:val="WW8Num11z2"/>
    <w:rsid w:val="00B60EB0"/>
    <w:rPr>
      <w:rFonts w:ascii="Wingdings" w:hAnsi="Wingdings" w:cs="Wingdings"/>
    </w:rPr>
  </w:style>
  <w:style w:type="character" w:customStyle="1" w:styleId="WW8Num17z1">
    <w:name w:val="WW8Num17z1"/>
    <w:rsid w:val="00B60EB0"/>
    <w:rPr>
      <w:rFonts w:ascii="Wingdings" w:hAnsi="Wingdings" w:cs="Wingdings"/>
      <w:sz w:val="22"/>
    </w:rPr>
  </w:style>
  <w:style w:type="character" w:customStyle="1" w:styleId="WW8Num17z2">
    <w:name w:val="WW8Num17z2"/>
    <w:rsid w:val="00B60EB0"/>
    <w:rPr>
      <w:rFonts w:ascii="Symbol" w:hAnsi="Symbol" w:cs="Symbol"/>
      <w:sz w:val="22"/>
    </w:rPr>
  </w:style>
  <w:style w:type="character" w:customStyle="1" w:styleId="WW8Num17z3">
    <w:name w:val="WW8Num17z3"/>
    <w:rsid w:val="00B60EB0"/>
    <w:rPr>
      <w:rFonts w:cs="Times New Roman"/>
    </w:rPr>
  </w:style>
  <w:style w:type="character" w:customStyle="1" w:styleId="WW8Num21z1">
    <w:name w:val="WW8Num21z1"/>
    <w:rsid w:val="00B60EB0"/>
    <w:rPr>
      <w:rFonts w:ascii="Times New Roman" w:eastAsia="Times New Roman" w:hAnsi="Times New Roman" w:cs="Times New Roman"/>
    </w:rPr>
  </w:style>
  <w:style w:type="character" w:customStyle="1" w:styleId="WW8Num25z0">
    <w:name w:val="WW8Num25z0"/>
    <w:rsid w:val="00B60EB0"/>
    <w:rPr>
      <w:rFonts w:ascii="Times New Roman" w:eastAsia="Times New Roman" w:hAnsi="Times New Roman" w:cs="Times New Roman"/>
    </w:rPr>
  </w:style>
  <w:style w:type="character" w:customStyle="1" w:styleId="WW8Num25z1">
    <w:name w:val="WW8Num25z1"/>
    <w:rsid w:val="00B60EB0"/>
    <w:rPr>
      <w:rFonts w:ascii="Courier New" w:hAnsi="Courier New" w:cs="Courier New"/>
    </w:rPr>
  </w:style>
  <w:style w:type="character" w:customStyle="1" w:styleId="WW8Num25z2">
    <w:name w:val="WW8Num25z2"/>
    <w:rsid w:val="00B60EB0"/>
    <w:rPr>
      <w:rFonts w:ascii="Wingdings" w:hAnsi="Wingdings" w:cs="Wingdings"/>
    </w:rPr>
  </w:style>
  <w:style w:type="character" w:customStyle="1" w:styleId="WW8Num25z3">
    <w:name w:val="WW8Num25z3"/>
    <w:rsid w:val="00B60EB0"/>
    <w:rPr>
      <w:rFonts w:ascii="Symbol" w:hAnsi="Symbol" w:cs="Symbol"/>
    </w:rPr>
  </w:style>
  <w:style w:type="character" w:customStyle="1" w:styleId="WW8Num28z1">
    <w:name w:val="WW8Num28z1"/>
    <w:rsid w:val="00B60EB0"/>
    <w:rPr>
      <w:rFonts w:ascii="Courier New" w:hAnsi="Courier New" w:cs="Courier New"/>
    </w:rPr>
  </w:style>
  <w:style w:type="character" w:customStyle="1" w:styleId="WW8Num28z2">
    <w:name w:val="WW8Num28z2"/>
    <w:rsid w:val="00B60EB0"/>
    <w:rPr>
      <w:rFonts w:ascii="Wingdings" w:hAnsi="Wingdings" w:cs="Wingdings"/>
    </w:rPr>
  </w:style>
  <w:style w:type="character" w:customStyle="1" w:styleId="WW8Num30z0">
    <w:name w:val="WW8Num30z0"/>
    <w:rsid w:val="00B60EB0"/>
    <w:rPr>
      <w:rFonts w:cs="Times New Roman"/>
    </w:rPr>
  </w:style>
  <w:style w:type="character" w:customStyle="1" w:styleId="WW8Num32z0">
    <w:name w:val="WW8Num32z0"/>
    <w:rsid w:val="00B60EB0"/>
    <w:rPr>
      <w:rFonts w:cs="Times New Roman"/>
      <w:sz w:val="20"/>
      <w:szCs w:val="20"/>
    </w:rPr>
  </w:style>
  <w:style w:type="character" w:customStyle="1" w:styleId="Domylnaczcionkaakapitu1">
    <w:name w:val="Domyślna czcionka akapitu1"/>
    <w:rsid w:val="00B60EB0"/>
  </w:style>
  <w:style w:type="character" w:customStyle="1" w:styleId="NagwekZnak">
    <w:name w:val="Nagłówek Znak"/>
    <w:rsid w:val="00B60EB0"/>
    <w:rPr>
      <w:rFonts w:cs="Times New Roman"/>
    </w:rPr>
  </w:style>
  <w:style w:type="character" w:customStyle="1" w:styleId="StopkaZnak">
    <w:name w:val="Stopka Znak"/>
    <w:rsid w:val="00B60EB0"/>
    <w:rPr>
      <w:rFonts w:cs="Times New Roman"/>
    </w:rPr>
  </w:style>
  <w:style w:type="character" w:customStyle="1" w:styleId="TekstdymkaZnak">
    <w:name w:val="Tekst dymka Znak"/>
    <w:rsid w:val="00B60EB0"/>
    <w:rPr>
      <w:rFonts w:ascii="Tahoma" w:hAnsi="Tahoma" w:cs="Tahoma"/>
      <w:sz w:val="16"/>
      <w:szCs w:val="16"/>
    </w:rPr>
  </w:style>
  <w:style w:type="character" w:styleId="Hipercze">
    <w:name w:val="Hyperlink"/>
    <w:rsid w:val="00B60EB0"/>
    <w:rPr>
      <w:rFonts w:cs="Times New Roman"/>
      <w:color w:val="0000FF"/>
      <w:u w:val="single"/>
    </w:rPr>
  </w:style>
  <w:style w:type="character" w:customStyle="1" w:styleId="Tekstpodstawowy3Znak">
    <w:name w:val="Tekst podstawowy 3 Znak"/>
    <w:rsid w:val="00B60EB0"/>
    <w:rPr>
      <w:rFonts w:ascii="Times New Roman" w:hAnsi="Times New Roman" w:cs="Times New Roman"/>
      <w:sz w:val="16"/>
      <w:szCs w:val="16"/>
    </w:rPr>
  </w:style>
  <w:style w:type="character" w:customStyle="1" w:styleId="TytuZnak">
    <w:name w:val="Tytuł Znak"/>
    <w:rsid w:val="00B60EB0"/>
    <w:rPr>
      <w:rFonts w:ascii="Times New Roman" w:hAnsi="Times New Roman" w:cs="Times New Roman"/>
      <w:b/>
      <w:sz w:val="20"/>
      <w:szCs w:val="20"/>
    </w:rPr>
  </w:style>
  <w:style w:type="character" w:customStyle="1" w:styleId="tabulatory">
    <w:name w:val="tabulatory"/>
    <w:rsid w:val="00B60EB0"/>
    <w:rPr>
      <w:rFonts w:cs="Times New Roman"/>
    </w:rPr>
  </w:style>
  <w:style w:type="character" w:customStyle="1" w:styleId="txt-new">
    <w:name w:val="txt-new"/>
    <w:rsid w:val="00B60EB0"/>
    <w:rPr>
      <w:rFonts w:cs="Times New Roman"/>
    </w:rPr>
  </w:style>
  <w:style w:type="character" w:customStyle="1" w:styleId="TekstpodstawowyZnak">
    <w:name w:val="Tekst podstawowy Znak"/>
    <w:rsid w:val="00B60EB0"/>
    <w:rPr>
      <w:rFonts w:cs="Times New Roman"/>
    </w:rPr>
  </w:style>
  <w:style w:type="character" w:customStyle="1" w:styleId="TekstprzypisudolnegoZnak">
    <w:name w:val="Tekst przypisu dolnego Znak"/>
    <w:rsid w:val="00B60EB0"/>
    <w:rPr>
      <w:rFonts w:ascii="Times New Roman" w:hAnsi="Times New Roman" w:cs="Times New Roman"/>
      <w:sz w:val="20"/>
      <w:szCs w:val="20"/>
    </w:rPr>
  </w:style>
  <w:style w:type="character" w:customStyle="1" w:styleId="Odwoaniedokomentarza1">
    <w:name w:val="Odwołanie do komentarza1"/>
    <w:rsid w:val="00B60EB0"/>
    <w:rPr>
      <w:rFonts w:cs="Times New Roman"/>
      <w:sz w:val="16"/>
      <w:szCs w:val="16"/>
    </w:rPr>
  </w:style>
  <w:style w:type="character" w:customStyle="1" w:styleId="TekstkomentarzaZnak">
    <w:name w:val="Tekst komentarza Znak"/>
    <w:rsid w:val="00B60EB0"/>
    <w:rPr>
      <w:rFonts w:cs="Times New Roman"/>
      <w:sz w:val="20"/>
      <w:szCs w:val="20"/>
    </w:rPr>
  </w:style>
  <w:style w:type="character" w:customStyle="1" w:styleId="TematkomentarzaZnak">
    <w:name w:val="Temat komentarza Znak"/>
    <w:rsid w:val="00B60EB0"/>
    <w:rPr>
      <w:rFonts w:cs="Times New Roman"/>
      <w:b/>
      <w:bCs/>
      <w:sz w:val="20"/>
      <w:szCs w:val="20"/>
    </w:rPr>
  </w:style>
  <w:style w:type="character" w:customStyle="1" w:styleId="Tekstpodstawowy2Znak">
    <w:name w:val="Tekst podstawowy 2 Znak"/>
    <w:rsid w:val="00B60EB0"/>
    <w:rPr>
      <w:rFonts w:cs="Times New Roman"/>
    </w:rPr>
  </w:style>
  <w:style w:type="character" w:customStyle="1" w:styleId="Znakinumeracji">
    <w:name w:val="Znaki numeracji"/>
    <w:rsid w:val="00B60EB0"/>
  </w:style>
  <w:style w:type="character" w:customStyle="1" w:styleId="Symbolewypunktowania">
    <w:name w:val="Symbole wypunktowania"/>
    <w:rsid w:val="00B60EB0"/>
    <w:rPr>
      <w:rFonts w:ascii="OpenSymbol" w:eastAsia="OpenSymbol" w:hAnsi="OpenSymbol" w:cs="OpenSymbol"/>
    </w:rPr>
  </w:style>
  <w:style w:type="character" w:styleId="UyteHipercze">
    <w:name w:val="FollowedHyperlink"/>
    <w:rsid w:val="00B60EB0"/>
    <w:rPr>
      <w:color w:val="1A327E"/>
      <w:u w:val="single"/>
    </w:rPr>
  </w:style>
  <w:style w:type="character" w:styleId="Pogrubienie">
    <w:name w:val="Strong"/>
    <w:qFormat/>
    <w:rsid w:val="00B60EB0"/>
    <w:rPr>
      <w:b/>
      <w:bCs/>
    </w:rPr>
  </w:style>
  <w:style w:type="paragraph" w:customStyle="1" w:styleId="Nagwek20">
    <w:name w:val="Nagłówek2"/>
    <w:basedOn w:val="Normalny"/>
    <w:next w:val="Tekstpodstawowy"/>
    <w:rsid w:val="00B60EB0"/>
    <w:pPr>
      <w:keepNext/>
      <w:suppressAutoHyphens/>
      <w:spacing w:before="240" w:after="120"/>
    </w:pPr>
    <w:rPr>
      <w:rFonts w:ascii="Arial" w:eastAsia="Lucida Sans Unicode" w:hAnsi="Arial" w:cs="Mangal"/>
      <w:sz w:val="28"/>
      <w:szCs w:val="28"/>
      <w:lang w:eastAsia="ar-SA"/>
    </w:rPr>
  </w:style>
  <w:style w:type="paragraph" w:styleId="Tekstpodstawowy">
    <w:name w:val="Body Text"/>
    <w:basedOn w:val="Normalny"/>
    <w:link w:val="TekstpodstawowyZnak1"/>
    <w:rsid w:val="00B60EB0"/>
    <w:pPr>
      <w:suppressAutoHyphens/>
      <w:spacing w:after="120"/>
    </w:pPr>
    <w:rPr>
      <w:rFonts w:ascii="Calibri" w:eastAsia="Calibri" w:hAnsi="Calibri" w:cs="Times New Roman"/>
      <w:lang w:eastAsia="ar-SA"/>
    </w:rPr>
  </w:style>
  <w:style w:type="character" w:customStyle="1" w:styleId="TekstpodstawowyZnak1">
    <w:name w:val="Tekst podstawowy Znak1"/>
    <w:basedOn w:val="Domylnaczcionkaakapitu"/>
    <w:link w:val="Tekstpodstawowy"/>
    <w:rsid w:val="00B60EB0"/>
    <w:rPr>
      <w:rFonts w:ascii="Calibri" w:eastAsia="Calibri" w:hAnsi="Calibri" w:cs="Times New Roman"/>
      <w:lang w:eastAsia="ar-SA"/>
    </w:rPr>
  </w:style>
  <w:style w:type="paragraph" w:styleId="Lista">
    <w:name w:val="List"/>
    <w:basedOn w:val="Tekstpodstawowy"/>
    <w:rsid w:val="00B60EB0"/>
    <w:rPr>
      <w:rFonts w:cs="Mangal"/>
    </w:rPr>
  </w:style>
  <w:style w:type="paragraph" w:customStyle="1" w:styleId="Podpis1">
    <w:name w:val="Podpis1"/>
    <w:basedOn w:val="Normalny"/>
    <w:rsid w:val="00B60EB0"/>
    <w:pPr>
      <w:suppressLineNumbers/>
      <w:suppressAutoHyphens/>
      <w:spacing w:before="120" w:after="120"/>
    </w:pPr>
    <w:rPr>
      <w:rFonts w:ascii="Calibri" w:eastAsia="Calibri" w:hAnsi="Calibri" w:cs="Mangal"/>
      <w:i/>
      <w:iCs/>
      <w:sz w:val="24"/>
      <w:szCs w:val="24"/>
      <w:lang w:eastAsia="ar-SA"/>
    </w:rPr>
  </w:style>
  <w:style w:type="paragraph" w:customStyle="1" w:styleId="Indeks">
    <w:name w:val="Indeks"/>
    <w:basedOn w:val="Normalny"/>
    <w:rsid w:val="00B60EB0"/>
    <w:pPr>
      <w:suppressLineNumbers/>
      <w:suppressAutoHyphens/>
    </w:pPr>
    <w:rPr>
      <w:rFonts w:ascii="Calibri" w:eastAsia="Calibri" w:hAnsi="Calibri" w:cs="Mangal"/>
      <w:lang w:eastAsia="ar-SA"/>
    </w:rPr>
  </w:style>
  <w:style w:type="paragraph" w:customStyle="1" w:styleId="Nagwek10">
    <w:name w:val="Nagłówek1"/>
    <w:basedOn w:val="Normalny"/>
    <w:next w:val="Tekstpodstawowy"/>
    <w:rsid w:val="00B60EB0"/>
    <w:pPr>
      <w:suppressAutoHyphens/>
      <w:spacing w:after="0" w:line="240" w:lineRule="auto"/>
      <w:jc w:val="center"/>
    </w:pPr>
    <w:rPr>
      <w:rFonts w:ascii="Times New Roman" w:eastAsia="Times New Roman" w:hAnsi="Times New Roman" w:cs="Times New Roman"/>
      <w:b/>
      <w:sz w:val="28"/>
      <w:szCs w:val="20"/>
      <w:lang w:eastAsia="ar-SA"/>
    </w:rPr>
  </w:style>
  <w:style w:type="paragraph" w:customStyle="1" w:styleId="Legenda1">
    <w:name w:val="Legenda1"/>
    <w:basedOn w:val="Normalny"/>
    <w:rsid w:val="00B60EB0"/>
    <w:pPr>
      <w:suppressLineNumbers/>
      <w:suppressAutoHyphens/>
      <w:spacing w:before="120" w:after="120"/>
    </w:pPr>
    <w:rPr>
      <w:rFonts w:ascii="Calibri" w:eastAsia="Calibri" w:hAnsi="Calibri" w:cs="Mangal"/>
      <w:i/>
      <w:iCs/>
      <w:sz w:val="24"/>
      <w:szCs w:val="24"/>
      <w:lang w:eastAsia="ar-SA"/>
    </w:rPr>
  </w:style>
  <w:style w:type="paragraph" w:styleId="Nagwek">
    <w:name w:val="header"/>
    <w:basedOn w:val="Normalny"/>
    <w:link w:val="NagwekZnak1"/>
    <w:rsid w:val="00B60EB0"/>
    <w:pPr>
      <w:suppressAutoHyphens/>
      <w:spacing w:after="0" w:line="240" w:lineRule="auto"/>
    </w:pPr>
    <w:rPr>
      <w:rFonts w:ascii="Calibri" w:eastAsia="Calibri" w:hAnsi="Calibri" w:cs="Times New Roman"/>
      <w:lang w:eastAsia="ar-SA"/>
    </w:rPr>
  </w:style>
  <w:style w:type="character" w:customStyle="1" w:styleId="NagwekZnak1">
    <w:name w:val="Nagłówek Znak1"/>
    <w:basedOn w:val="Domylnaczcionkaakapitu"/>
    <w:link w:val="Nagwek"/>
    <w:rsid w:val="00B60EB0"/>
    <w:rPr>
      <w:rFonts w:ascii="Calibri" w:eastAsia="Calibri" w:hAnsi="Calibri" w:cs="Times New Roman"/>
      <w:lang w:eastAsia="ar-SA"/>
    </w:rPr>
  </w:style>
  <w:style w:type="paragraph" w:styleId="Stopka">
    <w:name w:val="footer"/>
    <w:basedOn w:val="Normalny"/>
    <w:link w:val="StopkaZnak1"/>
    <w:rsid w:val="00B60EB0"/>
    <w:pPr>
      <w:suppressAutoHyphens/>
      <w:spacing w:after="0" w:line="240" w:lineRule="auto"/>
    </w:pPr>
    <w:rPr>
      <w:rFonts w:ascii="Calibri" w:eastAsia="Calibri" w:hAnsi="Calibri" w:cs="Times New Roman"/>
      <w:lang w:eastAsia="ar-SA"/>
    </w:rPr>
  </w:style>
  <w:style w:type="character" w:customStyle="1" w:styleId="StopkaZnak1">
    <w:name w:val="Stopka Znak1"/>
    <w:basedOn w:val="Domylnaczcionkaakapitu"/>
    <w:link w:val="Stopka"/>
    <w:rsid w:val="00B60EB0"/>
    <w:rPr>
      <w:rFonts w:ascii="Calibri" w:eastAsia="Calibri" w:hAnsi="Calibri" w:cs="Times New Roman"/>
      <w:lang w:eastAsia="ar-SA"/>
    </w:rPr>
  </w:style>
  <w:style w:type="paragraph" w:styleId="Tekstdymka">
    <w:name w:val="Balloon Text"/>
    <w:basedOn w:val="Normalny"/>
    <w:link w:val="TekstdymkaZnak1"/>
    <w:rsid w:val="00B60EB0"/>
    <w:pPr>
      <w:suppressAutoHyphens/>
      <w:spacing w:after="0" w:line="240" w:lineRule="auto"/>
    </w:pPr>
    <w:rPr>
      <w:rFonts w:ascii="Tahoma" w:eastAsia="Calibri" w:hAnsi="Tahoma" w:cs="Tahoma"/>
      <w:sz w:val="16"/>
      <w:szCs w:val="16"/>
      <w:lang w:eastAsia="ar-SA"/>
    </w:rPr>
  </w:style>
  <w:style w:type="character" w:customStyle="1" w:styleId="TekstdymkaZnak1">
    <w:name w:val="Tekst dymka Znak1"/>
    <w:basedOn w:val="Domylnaczcionkaakapitu"/>
    <w:link w:val="Tekstdymka"/>
    <w:rsid w:val="00B60EB0"/>
    <w:rPr>
      <w:rFonts w:ascii="Tahoma" w:eastAsia="Calibri" w:hAnsi="Tahoma" w:cs="Tahoma"/>
      <w:sz w:val="16"/>
      <w:szCs w:val="16"/>
      <w:lang w:eastAsia="ar-SA"/>
    </w:rPr>
  </w:style>
  <w:style w:type="paragraph" w:styleId="Akapitzlist">
    <w:name w:val="List Paragraph"/>
    <w:basedOn w:val="Normalny"/>
    <w:qFormat/>
    <w:rsid w:val="00B60EB0"/>
    <w:pPr>
      <w:suppressAutoHyphens/>
      <w:spacing w:after="0" w:line="240" w:lineRule="auto"/>
      <w:ind w:left="720"/>
    </w:pPr>
    <w:rPr>
      <w:rFonts w:ascii="Times New Roman" w:eastAsia="Times New Roman" w:hAnsi="Times New Roman" w:cs="Times New Roman"/>
      <w:sz w:val="24"/>
      <w:szCs w:val="24"/>
      <w:lang w:eastAsia="ar-SA"/>
    </w:rPr>
  </w:style>
  <w:style w:type="paragraph" w:customStyle="1" w:styleId="1">
    <w:name w:val="1."/>
    <w:basedOn w:val="Normalny"/>
    <w:rsid w:val="00B60EB0"/>
    <w:pPr>
      <w:suppressAutoHyphens/>
      <w:spacing w:after="0" w:line="258" w:lineRule="atLeast"/>
      <w:ind w:left="312" w:hanging="312"/>
      <w:jc w:val="both"/>
    </w:pPr>
    <w:rPr>
      <w:rFonts w:ascii="FrankfurtGothic" w:eastAsia="Times New Roman" w:hAnsi="FrankfurtGothic" w:cs="FrankfurtGothic"/>
      <w:color w:val="000000"/>
      <w:sz w:val="17"/>
      <w:szCs w:val="20"/>
      <w:lang w:eastAsia="ar-SA"/>
    </w:rPr>
  </w:style>
  <w:style w:type="paragraph" w:customStyle="1" w:styleId="Tekstpodstawowy31">
    <w:name w:val="Tekst podstawowy 31"/>
    <w:basedOn w:val="Normalny"/>
    <w:rsid w:val="00B60EB0"/>
    <w:pPr>
      <w:suppressAutoHyphens/>
      <w:spacing w:after="120" w:line="240" w:lineRule="auto"/>
    </w:pPr>
    <w:rPr>
      <w:rFonts w:ascii="Times New Roman" w:eastAsia="Times New Roman" w:hAnsi="Times New Roman" w:cs="Times New Roman"/>
      <w:sz w:val="16"/>
      <w:szCs w:val="16"/>
      <w:lang w:eastAsia="ar-SA"/>
    </w:rPr>
  </w:style>
  <w:style w:type="paragraph" w:styleId="Tekstprzypisudolnego">
    <w:name w:val="footnote text"/>
    <w:basedOn w:val="Normalny"/>
    <w:link w:val="TekstprzypisudolnegoZnak1"/>
    <w:rsid w:val="00B60EB0"/>
    <w:pPr>
      <w:suppressAutoHyphens/>
      <w:spacing w:after="0" w:line="240" w:lineRule="auto"/>
    </w:pPr>
    <w:rPr>
      <w:rFonts w:ascii="Times New Roman" w:eastAsia="Times New Roman" w:hAnsi="Times New Roman" w:cs="Times New Roman"/>
      <w:sz w:val="24"/>
      <w:szCs w:val="20"/>
      <w:lang w:eastAsia="ar-SA"/>
    </w:rPr>
  </w:style>
  <w:style w:type="character" w:customStyle="1" w:styleId="TekstprzypisudolnegoZnak1">
    <w:name w:val="Tekst przypisu dolnego Znak1"/>
    <w:basedOn w:val="Domylnaczcionkaakapitu"/>
    <w:link w:val="Tekstprzypisudolnego"/>
    <w:rsid w:val="00B60EB0"/>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B60EB0"/>
    <w:pPr>
      <w:suppressAutoHyphens/>
      <w:spacing w:after="0" w:line="240" w:lineRule="auto"/>
      <w:ind w:left="180"/>
      <w:jc w:val="both"/>
    </w:pPr>
    <w:rPr>
      <w:rFonts w:ascii="Times New Roman" w:eastAsia="Times New Roman" w:hAnsi="Times New Roman" w:cs="Times New Roman"/>
      <w:i/>
      <w:szCs w:val="24"/>
      <w:lang w:eastAsia="ar-SA"/>
    </w:rPr>
  </w:style>
  <w:style w:type="paragraph" w:customStyle="1" w:styleId="Tekstkomentarza1">
    <w:name w:val="Tekst komentarza1"/>
    <w:basedOn w:val="Normalny"/>
    <w:rsid w:val="00B60EB0"/>
    <w:pPr>
      <w:suppressAutoHyphens/>
      <w:spacing w:line="240" w:lineRule="auto"/>
    </w:pPr>
    <w:rPr>
      <w:rFonts w:ascii="Calibri" w:eastAsia="Calibri" w:hAnsi="Calibri" w:cs="Times New Roman"/>
      <w:sz w:val="20"/>
      <w:szCs w:val="20"/>
      <w:lang w:eastAsia="ar-SA"/>
    </w:rPr>
  </w:style>
  <w:style w:type="paragraph" w:styleId="Tekstkomentarza">
    <w:name w:val="annotation text"/>
    <w:basedOn w:val="Normalny"/>
    <w:link w:val="TekstkomentarzaZnak1"/>
    <w:uiPriority w:val="99"/>
    <w:semiHidden/>
    <w:unhideWhenUsed/>
    <w:rsid w:val="00B60EB0"/>
    <w:pPr>
      <w:spacing w:line="240" w:lineRule="auto"/>
    </w:pPr>
    <w:rPr>
      <w:sz w:val="20"/>
      <w:szCs w:val="20"/>
    </w:rPr>
  </w:style>
  <w:style w:type="character" w:customStyle="1" w:styleId="TekstkomentarzaZnak1">
    <w:name w:val="Tekst komentarza Znak1"/>
    <w:basedOn w:val="Domylnaczcionkaakapitu"/>
    <w:link w:val="Tekstkomentarza"/>
    <w:uiPriority w:val="99"/>
    <w:semiHidden/>
    <w:rsid w:val="00B60EB0"/>
    <w:rPr>
      <w:sz w:val="20"/>
      <w:szCs w:val="20"/>
    </w:rPr>
  </w:style>
  <w:style w:type="paragraph" w:styleId="Tematkomentarza">
    <w:name w:val="annotation subject"/>
    <w:basedOn w:val="Tekstkomentarza1"/>
    <w:next w:val="Tekstkomentarza1"/>
    <w:link w:val="TematkomentarzaZnak1"/>
    <w:rsid w:val="00B60EB0"/>
    <w:rPr>
      <w:b/>
      <w:bCs/>
    </w:rPr>
  </w:style>
  <w:style w:type="character" w:customStyle="1" w:styleId="TematkomentarzaZnak1">
    <w:name w:val="Temat komentarza Znak1"/>
    <w:basedOn w:val="TekstkomentarzaZnak1"/>
    <w:link w:val="Tematkomentarza"/>
    <w:rsid w:val="00B60EB0"/>
    <w:rPr>
      <w:rFonts w:ascii="Calibri" w:eastAsia="Calibri" w:hAnsi="Calibri" w:cs="Times New Roman"/>
      <w:b/>
      <w:bCs/>
      <w:sz w:val="20"/>
      <w:szCs w:val="20"/>
      <w:lang w:eastAsia="ar-SA"/>
    </w:rPr>
  </w:style>
  <w:style w:type="paragraph" w:customStyle="1" w:styleId="Tekstpodstawowy21">
    <w:name w:val="Tekst podstawowy 21"/>
    <w:basedOn w:val="Normalny"/>
    <w:rsid w:val="00B60EB0"/>
    <w:pPr>
      <w:suppressAutoHyphens/>
      <w:spacing w:after="120" w:line="480" w:lineRule="auto"/>
    </w:pPr>
    <w:rPr>
      <w:rFonts w:ascii="Calibri" w:eastAsia="Calibri" w:hAnsi="Calibri" w:cs="Times New Roman"/>
      <w:lang w:eastAsia="ar-SA"/>
    </w:rPr>
  </w:style>
  <w:style w:type="paragraph" w:customStyle="1" w:styleId="Style">
    <w:name w:val="Style"/>
    <w:rsid w:val="00B60EB0"/>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Zawartoramki">
    <w:name w:val="Zawartość ramki"/>
    <w:basedOn w:val="Tekstpodstawowy"/>
    <w:rsid w:val="00B60EB0"/>
  </w:style>
  <w:style w:type="paragraph" w:customStyle="1" w:styleId="Zawartotabeli">
    <w:name w:val="Zawartość tabeli"/>
    <w:basedOn w:val="Normalny"/>
    <w:rsid w:val="00B60EB0"/>
    <w:pPr>
      <w:suppressLineNumbers/>
      <w:suppressAutoHyphens/>
    </w:pPr>
    <w:rPr>
      <w:rFonts w:ascii="Calibri" w:eastAsia="Calibri" w:hAnsi="Calibri" w:cs="Times New Roman"/>
      <w:lang w:eastAsia="ar-SA"/>
    </w:rPr>
  </w:style>
  <w:style w:type="paragraph" w:customStyle="1" w:styleId="Nagwektabeli">
    <w:name w:val="Nagłówek tabeli"/>
    <w:basedOn w:val="Zawartotabeli"/>
    <w:rsid w:val="00B60EB0"/>
    <w:pPr>
      <w:jc w:val="center"/>
    </w:pPr>
    <w:rPr>
      <w:b/>
      <w:bCs/>
    </w:rPr>
  </w:style>
  <w:style w:type="paragraph" w:customStyle="1" w:styleId="Normalny1">
    <w:name w:val="Normalny1"/>
    <w:rsid w:val="00B60EB0"/>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Standardowytekst">
    <w:name w:val="Standardowy.tekst"/>
    <w:rsid w:val="00B60EB0"/>
    <w:pPr>
      <w:suppressAutoHyphens/>
      <w:overflowPunct w:val="0"/>
      <w:autoSpaceDE w:val="0"/>
      <w:spacing w:after="0" w:line="240" w:lineRule="auto"/>
      <w:jc w:val="both"/>
      <w:textAlignment w:val="baseline"/>
    </w:pPr>
    <w:rPr>
      <w:rFonts w:ascii="Times New Roman" w:eastAsia="Arial" w:hAnsi="Times New Roman" w:cs="Times New Roman"/>
      <w:sz w:val="20"/>
      <w:szCs w:val="20"/>
      <w:lang w:eastAsia="ar-SA"/>
    </w:rPr>
  </w:style>
  <w:style w:type="paragraph" w:customStyle="1" w:styleId="WW-Normal">
    <w:name w:val="WW-Normal"/>
    <w:basedOn w:val="Normalny"/>
    <w:rsid w:val="00B60EB0"/>
    <w:pPr>
      <w:suppressAutoHyphens/>
      <w:autoSpaceDE w:val="0"/>
      <w:spacing w:after="0" w:line="200" w:lineRule="atLeast"/>
    </w:pPr>
    <w:rPr>
      <w:rFonts w:ascii="Arial" w:eastAsia="Arial" w:hAnsi="Arial" w:cs="Arial"/>
      <w:color w:val="000000"/>
      <w:sz w:val="24"/>
      <w:szCs w:val="24"/>
      <w:lang w:eastAsia="hi-IN" w:bidi="hi-IN"/>
    </w:rPr>
  </w:style>
  <w:style w:type="paragraph" w:styleId="NormalnyWeb">
    <w:name w:val="Normal (Web)"/>
    <w:basedOn w:val="Normalny"/>
    <w:rsid w:val="00B60EB0"/>
    <w:pPr>
      <w:suppressAutoHyphens/>
    </w:pPr>
    <w:rPr>
      <w:rFonts w:ascii="Times New Roman" w:eastAsia="Calibri" w:hAnsi="Times New Roman" w:cs="Times New Roman"/>
      <w:sz w:val="24"/>
      <w:szCs w:val="24"/>
      <w:lang w:eastAsia="ar-SA"/>
    </w:rPr>
  </w:style>
  <w:style w:type="paragraph" w:customStyle="1" w:styleId="modyfikowanydokument">
    <w:name w:val="modyfikowany_dokument"/>
    <w:basedOn w:val="Normalny"/>
    <w:rsid w:val="00B60EB0"/>
    <w:pPr>
      <w:spacing w:before="240" w:after="0" w:line="360" w:lineRule="atLeast"/>
    </w:pPr>
    <w:rPr>
      <w:rFonts w:ascii="Times New Roman" w:eastAsia="Times New Roman" w:hAnsi="Times New Roman" w:cs="Times New Roman"/>
      <w:sz w:val="24"/>
      <w:szCs w:val="24"/>
      <w:lang w:eastAsia="ar-SA"/>
    </w:rPr>
  </w:style>
  <w:style w:type="paragraph" w:customStyle="1" w:styleId="autormodyfikacji">
    <w:name w:val="autor_modyfikacji"/>
    <w:basedOn w:val="Normalny"/>
    <w:rsid w:val="00B60EB0"/>
    <w:pPr>
      <w:spacing w:before="240" w:after="0" w:line="360" w:lineRule="atLeast"/>
    </w:pPr>
    <w:rPr>
      <w:rFonts w:ascii="Times New Roman" w:eastAsia="Times New Roman" w:hAnsi="Times New Roman" w:cs="Times New Roman"/>
      <w:sz w:val="24"/>
      <w:szCs w:val="24"/>
      <w:lang w:eastAsia="ar-SA"/>
    </w:rPr>
  </w:style>
  <w:style w:type="paragraph" w:customStyle="1" w:styleId="datamodyfikacji">
    <w:name w:val="data_modyfikacji"/>
    <w:basedOn w:val="Normalny"/>
    <w:rsid w:val="00B60EB0"/>
    <w:pPr>
      <w:spacing w:before="240" w:after="0" w:line="360" w:lineRule="atLeast"/>
    </w:pPr>
    <w:rPr>
      <w:rFonts w:ascii="Times New Roman" w:eastAsia="Times New Roman" w:hAnsi="Times New Roman" w:cs="Times New Roman"/>
      <w:sz w:val="24"/>
      <w:szCs w:val="24"/>
      <w:lang w:eastAsia="ar-SA"/>
    </w:rPr>
  </w:style>
  <w:style w:type="paragraph" w:customStyle="1" w:styleId="czysc">
    <w:name w:val="czysc"/>
    <w:basedOn w:val="Normalny"/>
    <w:rsid w:val="00B60EB0"/>
    <w:pPr>
      <w:spacing w:before="280" w:after="280" w:line="360" w:lineRule="atLeast"/>
    </w:pPr>
    <w:rPr>
      <w:rFonts w:ascii="Times New Roman" w:eastAsia="Times New Roman" w:hAnsi="Times New Roman" w:cs="Times New Roman"/>
      <w:sz w:val="24"/>
      <w:szCs w:val="24"/>
      <w:lang w:eastAsia="ar-SA"/>
    </w:rPr>
  </w:style>
  <w:style w:type="paragraph" w:customStyle="1" w:styleId="pole">
    <w:name w:val="pole"/>
    <w:basedOn w:val="Normalny"/>
    <w:rsid w:val="00B60EB0"/>
    <w:pPr>
      <w:spacing w:before="120" w:after="240" w:line="360" w:lineRule="atLeast"/>
    </w:pPr>
    <w:rPr>
      <w:rFonts w:ascii="Times New Roman" w:eastAsia="Times New Roman" w:hAnsi="Times New Roman" w:cs="Times New Roman"/>
      <w:sz w:val="24"/>
      <w:szCs w:val="24"/>
      <w:lang w:eastAsia="ar-SA"/>
    </w:rPr>
  </w:style>
  <w:style w:type="paragraph" w:customStyle="1" w:styleId="etykieta">
    <w:name w:val="etykieta"/>
    <w:basedOn w:val="Normalny"/>
    <w:rsid w:val="00B60EB0"/>
    <w:pPr>
      <w:spacing w:before="240" w:after="120" w:line="360" w:lineRule="atLeast"/>
    </w:pPr>
    <w:rPr>
      <w:rFonts w:ascii="Times New Roman" w:eastAsia="Times New Roman" w:hAnsi="Times New Roman" w:cs="Times New Roman"/>
      <w:sz w:val="24"/>
      <w:szCs w:val="24"/>
      <w:lang w:eastAsia="ar-SA"/>
    </w:rPr>
  </w:style>
  <w:style w:type="paragraph" w:customStyle="1" w:styleId="przyciski">
    <w:name w:val="przyciski"/>
    <w:basedOn w:val="Normalny"/>
    <w:rsid w:val="00B60EB0"/>
    <w:pPr>
      <w:spacing w:before="360" w:after="120" w:line="360" w:lineRule="atLeast"/>
    </w:pPr>
    <w:rPr>
      <w:rFonts w:ascii="Times New Roman" w:eastAsia="Times New Roman" w:hAnsi="Times New Roman" w:cs="Times New Roman"/>
      <w:sz w:val="24"/>
      <w:szCs w:val="24"/>
      <w:lang w:eastAsia="ar-SA"/>
    </w:rPr>
  </w:style>
  <w:style w:type="paragraph" w:customStyle="1" w:styleId="waznepole">
    <w:name w:val="wazne_pole"/>
    <w:basedOn w:val="Normalny"/>
    <w:rsid w:val="00B60EB0"/>
    <w:pPr>
      <w:spacing w:before="280" w:after="280" w:line="360" w:lineRule="atLeast"/>
    </w:pPr>
    <w:rPr>
      <w:rFonts w:ascii="Times New Roman" w:eastAsia="Times New Roman" w:hAnsi="Times New Roman" w:cs="Times New Roman"/>
      <w:b/>
      <w:bCs/>
      <w:sz w:val="30"/>
      <w:szCs w:val="30"/>
      <w:lang w:eastAsia="ar-SA"/>
    </w:rPr>
  </w:style>
  <w:style w:type="paragraph" w:customStyle="1" w:styleId="wiecej">
    <w:name w:val="wiecej"/>
    <w:basedOn w:val="Normalny"/>
    <w:rsid w:val="00B60EB0"/>
    <w:pPr>
      <w:spacing w:before="280" w:after="280" w:line="360" w:lineRule="atLeast"/>
      <w:jc w:val="right"/>
    </w:pPr>
    <w:rPr>
      <w:rFonts w:ascii="Times New Roman" w:eastAsia="Times New Roman" w:hAnsi="Times New Roman" w:cs="Times New Roman"/>
      <w:sz w:val="24"/>
      <w:szCs w:val="24"/>
      <w:lang w:eastAsia="ar-SA"/>
    </w:rPr>
  </w:style>
  <w:style w:type="paragraph" w:customStyle="1" w:styleId="komentarz">
    <w:name w:val="komentarz"/>
    <w:basedOn w:val="Normalny"/>
    <w:rsid w:val="00B60EB0"/>
    <w:pPr>
      <w:spacing w:before="280" w:after="280" w:line="360" w:lineRule="atLeast"/>
    </w:pPr>
    <w:rPr>
      <w:rFonts w:ascii="Times New Roman" w:eastAsia="Times New Roman" w:hAnsi="Times New Roman" w:cs="Times New Roman"/>
      <w:color w:val="999999"/>
      <w:sz w:val="19"/>
      <w:szCs w:val="19"/>
      <w:lang w:eastAsia="ar-SA"/>
    </w:rPr>
  </w:style>
  <w:style w:type="paragraph" w:customStyle="1" w:styleId="galeria">
    <w:name w:val="galeria"/>
    <w:basedOn w:val="Normalny"/>
    <w:rsid w:val="00B60EB0"/>
    <w:pPr>
      <w:spacing w:before="240" w:after="240" w:line="360" w:lineRule="atLeast"/>
    </w:pPr>
    <w:rPr>
      <w:rFonts w:ascii="Times New Roman" w:eastAsia="Times New Roman" w:hAnsi="Times New Roman" w:cs="Times New Roman"/>
      <w:sz w:val="24"/>
      <w:szCs w:val="24"/>
      <w:lang w:eastAsia="ar-SA"/>
    </w:rPr>
  </w:style>
  <w:style w:type="paragraph" w:customStyle="1" w:styleId="wlasciwosc">
    <w:name w:val="wlasciwosc"/>
    <w:basedOn w:val="Normalny"/>
    <w:rsid w:val="00B60EB0"/>
    <w:pPr>
      <w:spacing w:before="280" w:after="280" w:line="360" w:lineRule="atLeast"/>
    </w:pPr>
    <w:rPr>
      <w:rFonts w:ascii="Times New Roman" w:eastAsia="Times New Roman" w:hAnsi="Times New Roman" w:cs="Times New Roman"/>
      <w:sz w:val="24"/>
      <w:szCs w:val="24"/>
      <w:lang w:eastAsia="ar-SA"/>
    </w:rPr>
  </w:style>
  <w:style w:type="paragraph" w:customStyle="1" w:styleId="zakres">
    <w:name w:val="zakres"/>
    <w:basedOn w:val="Normalny"/>
    <w:rsid w:val="00B60EB0"/>
    <w:pPr>
      <w:spacing w:before="280" w:after="280" w:line="360" w:lineRule="atLeast"/>
    </w:pPr>
    <w:rPr>
      <w:rFonts w:ascii="Times New Roman" w:eastAsia="Times New Roman" w:hAnsi="Times New Roman" w:cs="Times New Roman"/>
      <w:sz w:val="24"/>
      <w:szCs w:val="24"/>
      <w:lang w:eastAsia="ar-SA"/>
    </w:rPr>
  </w:style>
  <w:style w:type="paragraph" w:customStyle="1" w:styleId="obraz">
    <w:name w:val="obraz"/>
    <w:basedOn w:val="Normalny"/>
    <w:rsid w:val="00B60EB0"/>
    <w:pPr>
      <w:spacing w:before="280" w:after="280" w:line="360" w:lineRule="atLeast"/>
    </w:pPr>
    <w:rPr>
      <w:rFonts w:ascii="Times New Roman" w:eastAsia="Times New Roman" w:hAnsi="Times New Roman" w:cs="Times New Roman"/>
      <w:sz w:val="24"/>
      <w:szCs w:val="24"/>
      <w:lang w:eastAsia="ar-SA"/>
    </w:rPr>
  </w:style>
  <w:style w:type="paragraph" w:customStyle="1" w:styleId="nieaktywne">
    <w:name w:val="nieaktywne"/>
    <w:basedOn w:val="Normalny"/>
    <w:rsid w:val="00B60EB0"/>
    <w:pPr>
      <w:spacing w:before="280" w:after="280" w:line="360" w:lineRule="atLeast"/>
    </w:pPr>
    <w:rPr>
      <w:rFonts w:ascii="Times New Roman" w:eastAsia="Times New Roman" w:hAnsi="Times New Roman" w:cs="Times New Roman"/>
      <w:sz w:val="24"/>
      <w:szCs w:val="24"/>
      <w:lang w:eastAsia="ar-SA"/>
    </w:rPr>
  </w:style>
  <w:style w:type="paragraph" w:customStyle="1" w:styleId="kontener">
    <w:name w:val="kontener"/>
    <w:basedOn w:val="Normalny"/>
    <w:rsid w:val="00B60EB0"/>
    <w:pPr>
      <w:spacing w:before="280" w:after="280" w:line="360" w:lineRule="atLeast"/>
    </w:pPr>
    <w:rPr>
      <w:rFonts w:ascii="Times New Roman" w:eastAsia="Times New Roman" w:hAnsi="Times New Roman" w:cs="Times New Roman"/>
      <w:sz w:val="24"/>
      <w:szCs w:val="24"/>
      <w:lang w:eastAsia="ar-SA"/>
    </w:rPr>
  </w:style>
  <w:style w:type="paragraph" w:customStyle="1" w:styleId="podpis">
    <w:name w:val="podpis"/>
    <w:basedOn w:val="Normalny"/>
    <w:rsid w:val="00B60EB0"/>
    <w:pPr>
      <w:spacing w:before="280" w:after="280" w:line="360" w:lineRule="atLeast"/>
    </w:pPr>
    <w:rPr>
      <w:rFonts w:ascii="Times New Roman" w:eastAsia="Times New Roman" w:hAnsi="Times New Roman" w:cs="Times New Roman"/>
      <w:sz w:val="24"/>
      <w:szCs w:val="24"/>
      <w:lang w:eastAsia="ar-SA"/>
    </w:rPr>
  </w:style>
  <w:style w:type="paragraph" w:customStyle="1" w:styleId="datautworzeniaaktualnosci">
    <w:name w:val="data_utworzenia_aktualnosci"/>
    <w:basedOn w:val="Normalny"/>
    <w:rsid w:val="00B60EB0"/>
    <w:pPr>
      <w:spacing w:before="280" w:after="280" w:line="360" w:lineRule="atLeast"/>
    </w:pPr>
    <w:rPr>
      <w:rFonts w:ascii="Times New Roman" w:eastAsia="Times New Roman" w:hAnsi="Times New Roman" w:cs="Times New Roman"/>
      <w:sz w:val="24"/>
      <w:szCs w:val="24"/>
      <w:lang w:eastAsia="ar-SA"/>
    </w:rPr>
  </w:style>
  <w:style w:type="paragraph" w:customStyle="1" w:styleId="datautworzeniaaktualnosci1">
    <w:name w:val="data_utworzenia_aktualnosci1"/>
    <w:basedOn w:val="Normalny"/>
    <w:rsid w:val="00B60EB0"/>
    <w:pPr>
      <w:spacing w:before="240" w:after="0" w:line="360" w:lineRule="atLeast"/>
    </w:pPr>
    <w:rPr>
      <w:rFonts w:ascii="Times New Roman" w:eastAsia="Times New Roman" w:hAnsi="Times New Roman" w:cs="Times New Roman"/>
      <w:color w:val="C0C0C0"/>
      <w:sz w:val="24"/>
      <w:szCs w:val="24"/>
      <w:lang w:eastAsia="ar-SA"/>
    </w:rPr>
  </w:style>
  <w:style w:type="paragraph" w:customStyle="1" w:styleId="nieaktywne1">
    <w:name w:val="nieaktywne1"/>
    <w:basedOn w:val="Normalny"/>
    <w:rsid w:val="00B60EB0"/>
    <w:pPr>
      <w:spacing w:before="280" w:after="280" w:line="360" w:lineRule="atLeast"/>
    </w:pPr>
    <w:rPr>
      <w:rFonts w:ascii="Times New Roman" w:eastAsia="Times New Roman" w:hAnsi="Times New Roman" w:cs="Times New Roman"/>
      <w:color w:val="FFFFFF"/>
      <w:sz w:val="24"/>
      <w:szCs w:val="24"/>
      <w:lang w:eastAsia="ar-SA"/>
    </w:rPr>
  </w:style>
  <w:style w:type="paragraph" w:customStyle="1" w:styleId="wlasciwosc1">
    <w:name w:val="wlasciwosc1"/>
    <w:basedOn w:val="Normalny"/>
    <w:rsid w:val="00B60EB0"/>
    <w:pPr>
      <w:spacing w:before="240" w:after="120" w:line="360" w:lineRule="atLeast"/>
    </w:pPr>
    <w:rPr>
      <w:rFonts w:ascii="Times New Roman" w:eastAsia="Times New Roman" w:hAnsi="Times New Roman" w:cs="Times New Roman"/>
      <w:b/>
      <w:bCs/>
      <w:sz w:val="24"/>
      <w:szCs w:val="24"/>
      <w:lang w:eastAsia="ar-SA"/>
    </w:rPr>
  </w:style>
  <w:style w:type="paragraph" w:customStyle="1" w:styleId="zakres1">
    <w:name w:val="zakres1"/>
    <w:basedOn w:val="Normalny"/>
    <w:rsid w:val="00B60EB0"/>
    <w:pPr>
      <w:spacing w:after="240" w:line="360" w:lineRule="atLeast"/>
      <w:ind w:left="240" w:right="240"/>
    </w:pPr>
    <w:rPr>
      <w:rFonts w:ascii="Times New Roman" w:eastAsia="Times New Roman" w:hAnsi="Times New Roman" w:cs="Times New Roman"/>
      <w:sz w:val="24"/>
      <w:szCs w:val="24"/>
      <w:lang w:eastAsia="ar-SA"/>
    </w:rPr>
  </w:style>
  <w:style w:type="paragraph" w:customStyle="1" w:styleId="obraz1">
    <w:name w:val="obraz1"/>
    <w:basedOn w:val="Normalny"/>
    <w:rsid w:val="00B60EB0"/>
    <w:pPr>
      <w:spacing w:before="240" w:after="240" w:line="360" w:lineRule="atLeast"/>
      <w:ind w:left="372" w:right="372"/>
      <w:jc w:val="center"/>
    </w:pPr>
    <w:rPr>
      <w:rFonts w:ascii="Times New Roman" w:eastAsia="Times New Roman" w:hAnsi="Times New Roman" w:cs="Times New Roman"/>
      <w:sz w:val="24"/>
      <w:szCs w:val="24"/>
      <w:lang w:eastAsia="ar-SA"/>
    </w:rPr>
  </w:style>
  <w:style w:type="paragraph" w:customStyle="1" w:styleId="kontener1">
    <w:name w:val="kontener1"/>
    <w:basedOn w:val="Normalny"/>
    <w:rsid w:val="00B60EB0"/>
    <w:pPr>
      <w:pBdr>
        <w:top w:val="single" w:sz="4" w:space="0" w:color="C0C0C0"/>
        <w:left w:val="single" w:sz="4" w:space="0" w:color="C0C0C0"/>
        <w:bottom w:val="single" w:sz="4" w:space="0" w:color="C0C0C0"/>
        <w:right w:val="single" w:sz="4" w:space="0" w:color="C0C0C0"/>
      </w:pBdr>
      <w:spacing w:before="280" w:after="280" w:line="2025" w:lineRule="atLeast"/>
    </w:pPr>
    <w:rPr>
      <w:rFonts w:ascii="Times New Roman" w:eastAsia="Times New Roman" w:hAnsi="Times New Roman" w:cs="Times New Roman"/>
      <w:sz w:val="24"/>
      <w:szCs w:val="24"/>
      <w:lang w:eastAsia="ar-SA"/>
    </w:rPr>
  </w:style>
  <w:style w:type="paragraph" w:customStyle="1" w:styleId="podpis10">
    <w:name w:val="podpis1"/>
    <w:basedOn w:val="Normalny"/>
    <w:rsid w:val="00B60EB0"/>
    <w:pPr>
      <w:spacing w:before="180" w:after="280" w:line="360" w:lineRule="atLeast"/>
    </w:pPr>
    <w:rPr>
      <w:rFonts w:ascii="Times New Roman" w:eastAsia="Times New Roman" w:hAnsi="Times New Roman" w:cs="Times New Roman"/>
      <w:color w:val="808080"/>
      <w:lang w:eastAsia="ar-SA"/>
    </w:rPr>
  </w:style>
  <w:style w:type="paragraph" w:customStyle="1" w:styleId="gwpd531b429gwp7ea494afmsonormal">
    <w:name w:val="gwpd531b429_gwp7ea494afmsonormal"/>
    <w:basedOn w:val="Normalny"/>
    <w:rsid w:val="00B60EB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924</Words>
  <Characters>5547</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Sekretariat 2</dc:creator>
  <cp:lastModifiedBy>Sekretariat 2</cp:lastModifiedBy>
  <cp:revision>2</cp:revision>
  <cp:lastPrinted>2024-11-15T11:00:00Z</cp:lastPrinted>
  <dcterms:created xsi:type="dcterms:W3CDTF">2025-11-12T10:36:00Z</dcterms:created>
  <dcterms:modified xsi:type="dcterms:W3CDTF">2025-11-12T10:36:00Z</dcterms:modified>
</cp:coreProperties>
</file>